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471D170A"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3C290A">
        <w:rPr>
          <w:rFonts w:asciiTheme="majorHAnsi" w:hAnsiTheme="majorHAnsi" w:cs="MyriadPro-Black"/>
          <w:caps/>
          <w:color w:val="A6A6A6"/>
          <w:sz w:val="40"/>
          <w:szCs w:val="40"/>
        </w:rPr>
        <w:t>80</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54DF9032"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D369D6">
        <w:rPr>
          <w:rFonts w:asciiTheme="majorHAnsi" w:hAnsiTheme="majorHAnsi" w:cs="MyriadPro-Black"/>
          <w:caps/>
          <w:sz w:val="32"/>
          <w:szCs w:val="40"/>
        </w:rPr>
        <w:t>8</w:t>
      </w:r>
      <w:r w:rsidR="00414C65" w:rsidRPr="00D369D6">
        <w:rPr>
          <w:rFonts w:asciiTheme="majorHAnsi" w:hAnsiTheme="majorHAnsi" w:cs="MyriadPro-Black"/>
          <w:caps/>
          <w:sz w:val="32"/>
          <w:szCs w:val="40"/>
        </w:rPr>
        <w:t xml:space="preserve">. </w:t>
      </w:r>
      <w:r w:rsidR="00D369D6">
        <w:rPr>
          <w:rFonts w:asciiTheme="majorHAnsi" w:hAnsiTheme="majorHAnsi" w:cs="MyriadPro-Black"/>
          <w:caps/>
          <w:sz w:val="32"/>
          <w:szCs w:val="40"/>
        </w:rPr>
        <w:t>3</w:t>
      </w:r>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3C290A">
        <w:rPr>
          <w:rFonts w:asciiTheme="majorHAnsi" w:hAnsiTheme="majorHAnsi" w:cs="MyriadPro-Black"/>
          <w:caps/>
          <w:sz w:val="32"/>
          <w:szCs w:val="40"/>
        </w:rPr>
        <w:t>8</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č</w:t>
      </w:r>
      <w:bookmarkStart w:id="5" w:name="_GoBack"/>
      <w:bookmarkEnd w:id="5"/>
      <w:r w:rsidR="006D0EC8" w:rsidRPr="00FC5595">
        <w:rPr>
          <w:rFonts w:asciiTheme="minorHAnsi" w:hAnsiTheme="minorHAnsi"/>
          <w:bCs/>
          <w:sz w:val="24"/>
          <w:szCs w:val="24"/>
        </w:rPr>
        <w:t xml:space="preserve">.j.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 xml:space="preserve">u v příslušných </w:t>
            </w:r>
            <w:r w:rsidR="0007499C">
              <w:rPr>
                <w:rFonts w:asciiTheme="minorHAnsi" w:hAnsiTheme="minorHAnsi"/>
                <w:snapToGrid w:val="0"/>
                <w:sz w:val="22"/>
                <w:szCs w:val="22"/>
              </w:rPr>
              <w:lastRenderedPageBreak/>
              <w:t>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lastRenderedPageBreak/>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lastRenderedPageBreak/>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w:t>
            </w:r>
            <w:r w:rsidR="000B352C">
              <w:rPr>
                <w:rFonts w:asciiTheme="minorHAnsi" w:hAnsiTheme="minorHAnsi"/>
                <w:snapToGrid w:val="0"/>
                <w:sz w:val="22"/>
                <w:szCs w:val="22"/>
              </w:rPr>
              <w:lastRenderedPageBreak/>
              <w:t>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jiného </w:t>
            </w:r>
            <w:r w:rsidRPr="00811919">
              <w:rPr>
                <w:rFonts w:asciiTheme="minorHAnsi" w:hAnsiTheme="minorHAnsi"/>
                <w:snapToGrid w:val="0"/>
                <w:sz w:val="22"/>
                <w:szCs w:val="22"/>
              </w:rPr>
              <w:lastRenderedPageBreak/>
              <w:t>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Pr="0075084A">
              <w:rPr>
                <w:rFonts w:asciiTheme="minorHAnsi" w:hAnsiTheme="minorHAnsi"/>
                <w:snapToGrid w:val="0"/>
                <w:sz w:val="22"/>
                <w:szCs w:val="22"/>
              </w:rPr>
              <w:lastRenderedPageBreak/>
              <w:t>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7091C0A" w14:textId="61976C50" w:rsidR="00047F86" w:rsidRDefault="00434B9E" w:rsidP="008D3F52">
      <w:pPr>
        <w:numPr>
          <w:ilvl w:val="0"/>
          <w:numId w:val="15"/>
        </w:numPr>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5A8F6719" w14:textId="17FCB39A" w:rsidR="00C06144" w:rsidRPr="008D3F52" w:rsidRDefault="00C06144" w:rsidP="008D3F52">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Pr>
          <w:rFonts w:asciiTheme="minorHAnsi" w:hAnsiTheme="minorHAnsi"/>
          <w:iCs/>
        </w:rPr>
        <w:t xml:space="preserve">a nedodržení podmínek pro nakládání se sociálními byty </w:t>
      </w:r>
      <w:r>
        <w:rPr>
          <w:rFonts w:asciiTheme="minorHAnsi" w:hAnsiTheme="minorHAnsi"/>
          <w:iCs/>
        </w:rPr>
        <w:t xml:space="preserve">bude vrácena celková částka vyplacené dotace. </w:t>
      </w:r>
    </w:p>
    <w:p w14:paraId="05D7016B"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45E0F62" w14:textId="77777777" w:rsidR="009B32D1" w:rsidRPr="00D12B1E" w:rsidRDefault="009B32D1" w:rsidP="0057754A">
      <w:pPr>
        <w:widowControl w:val="0"/>
        <w:numPr>
          <w:ilvl w:val="0"/>
          <w:numId w:val="29"/>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57754A">
      <w:pPr>
        <w:widowControl w:val="0"/>
        <w:numPr>
          <w:ilvl w:val="0"/>
          <w:numId w:val="29"/>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33CA253F"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82455">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82455">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2BD657E1"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82455">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82455">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22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4:docId w14:val="75443C30"/>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A98BD-5E81-4BB0-9F6B-8FADB678C4AC}">
  <ds:schemaRefs>
    <ds:schemaRef ds:uri="http://schemas.openxmlformats.org/officeDocument/2006/bibliography"/>
  </ds:schemaRefs>
</ds:datastoreItem>
</file>

<file path=customXml/itemProps10.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11.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12.xml><?xml version="1.0" encoding="utf-8"?>
<ds:datastoreItem xmlns:ds="http://schemas.openxmlformats.org/officeDocument/2006/customXml" ds:itemID="{098F19C3-76F9-4442-95B3-A5F7B7FD1453}">
  <ds:schemaRefs>
    <ds:schemaRef ds:uri="http://schemas.openxmlformats.org/officeDocument/2006/bibliography"/>
  </ds:schemaRefs>
</ds:datastoreItem>
</file>

<file path=customXml/itemProps13.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14.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15.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16.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17.xml><?xml version="1.0" encoding="utf-8"?>
<ds:datastoreItem xmlns:ds="http://schemas.openxmlformats.org/officeDocument/2006/customXml" ds:itemID="{27E32220-CD6F-4C41-951A-71D123B6E82A}">
  <ds:schemaRefs>
    <ds:schemaRef ds:uri="http://schemas.openxmlformats.org/officeDocument/2006/bibliography"/>
  </ds:schemaRefs>
</ds:datastoreItem>
</file>

<file path=customXml/itemProps18.xml><?xml version="1.0" encoding="utf-8"?>
<ds:datastoreItem xmlns:ds="http://schemas.openxmlformats.org/officeDocument/2006/customXml" ds:itemID="{FA9D9F58-8665-4D42-857C-6915430BECEA}">
  <ds:schemaRefs>
    <ds:schemaRef ds:uri="http://schemas.openxmlformats.org/officeDocument/2006/bibliography"/>
  </ds:schemaRefs>
</ds:datastoreItem>
</file>

<file path=customXml/itemProps19.xml><?xml version="1.0" encoding="utf-8"?>
<ds:datastoreItem xmlns:ds="http://schemas.openxmlformats.org/officeDocument/2006/customXml" ds:itemID="{5B9D3ADE-9E6F-4A4E-A7ED-41E1FDC0BF5C}">
  <ds:schemaRefs>
    <ds:schemaRef ds:uri="http://schemas.openxmlformats.org/officeDocument/2006/bibliography"/>
  </ds:schemaRefs>
</ds:datastoreItem>
</file>

<file path=customXml/itemProps2.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20.xml><?xml version="1.0" encoding="utf-8"?>
<ds:datastoreItem xmlns:ds="http://schemas.openxmlformats.org/officeDocument/2006/customXml" ds:itemID="{74DD79D9-FF9A-4F5B-98B8-D94C3FD01D6F}">
  <ds:schemaRefs>
    <ds:schemaRef ds:uri="http://schemas.openxmlformats.org/officeDocument/2006/bibliography"/>
  </ds:schemaRefs>
</ds:datastoreItem>
</file>

<file path=customXml/itemProps21.xml><?xml version="1.0" encoding="utf-8"?>
<ds:datastoreItem xmlns:ds="http://schemas.openxmlformats.org/officeDocument/2006/customXml" ds:itemID="{2D3D16C8-8B13-4BF8-92B1-8EB986ECF673}">
  <ds:schemaRefs>
    <ds:schemaRef ds:uri="http://schemas.openxmlformats.org/officeDocument/2006/bibliography"/>
  </ds:schemaRefs>
</ds:datastoreItem>
</file>

<file path=customXml/itemProps22.xml><?xml version="1.0" encoding="utf-8"?>
<ds:datastoreItem xmlns:ds="http://schemas.openxmlformats.org/officeDocument/2006/customXml" ds:itemID="{50FF8593-8C47-4FD3-8678-034FFBE8FDD3}">
  <ds:schemaRefs>
    <ds:schemaRef ds:uri="http://schemas.openxmlformats.org/officeDocument/2006/bibliography"/>
  </ds:schemaRefs>
</ds:datastoreItem>
</file>

<file path=customXml/itemProps3.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4.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5.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6.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7.xml><?xml version="1.0" encoding="utf-8"?>
<ds:datastoreItem xmlns:ds="http://schemas.openxmlformats.org/officeDocument/2006/customXml" ds:itemID="{9336A74D-FC42-4148-B0D1-4479F1E20E67}">
  <ds:schemaRefs>
    <ds:schemaRef ds:uri="http://schemas.openxmlformats.org/officeDocument/2006/bibliography"/>
  </ds:schemaRefs>
</ds:datastoreItem>
</file>

<file path=customXml/itemProps8.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customXml/itemProps9.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13</Pages>
  <Words>3317</Words>
  <Characters>19575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56</cp:revision>
  <cp:lastPrinted>2014-05-14T09:54:00Z</cp:lastPrinted>
  <dcterms:created xsi:type="dcterms:W3CDTF">2016-03-04T10:36:00Z</dcterms:created>
  <dcterms:modified xsi:type="dcterms:W3CDTF">2018-03-01T07:38:00Z</dcterms:modified>
</cp:coreProperties>
</file>