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04F01312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6368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66368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bookmarkStart w:id="0" w:name="_GoBack"/>
      <w:bookmarkEnd w:id="0"/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</w:t>
      </w:r>
      <w:r w:rsidR="00753CD6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48FB335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 xml:space="preserve">80 Sociální bydlení pro sociálně vyloučené lokality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lastRenderedPageBreak/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7A539A4E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9F59CF">
                <w:rPr>
                  <w:rStyle w:val="slostrnky0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9F59CF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9F59CF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770DE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A1B1C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23C60"/>
    <w:rsid w:val="00341ABE"/>
    <w:rsid w:val="003634CF"/>
    <w:rsid w:val="003678E6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2680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5647"/>
    <w:rsid w:val="00650B5D"/>
    <w:rsid w:val="0066368A"/>
    <w:rsid w:val="00664BF6"/>
    <w:rsid w:val="006712A6"/>
    <w:rsid w:val="006738F0"/>
    <w:rsid w:val="00694CFC"/>
    <w:rsid w:val="006A18E9"/>
    <w:rsid w:val="006D378C"/>
    <w:rsid w:val="006D4B33"/>
    <w:rsid w:val="007027FD"/>
    <w:rsid w:val="007030B2"/>
    <w:rsid w:val="00712C1A"/>
    <w:rsid w:val="00713FCF"/>
    <w:rsid w:val="00715093"/>
    <w:rsid w:val="00753CD6"/>
    <w:rsid w:val="00755121"/>
    <w:rsid w:val="007566F0"/>
    <w:rsid w:val="007660AD"/>
    <w:rsid w:val="007708A7"/>
    <w:rsid w:val="00790124"/>
    <w:rsid w:val="007F0143"/>
    <w:rsid w:val="00804FAF"/>
    <w:rsid w:val="0082087A"/>
    <w:rsid w:val="0082686C"/>
    <w:rsid w:val="0083675C"/>
    <w:rsid w:val="00837D41"/>
    <w:rsid w:val="0084000C"/>
    <w:rsid w:val="00846686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3D7A"/>
    <w:rsid w:val="00936435"/>
    <w:rsid w:val="00940524"/>
    <w:rsid w:val="00973AFE"/>
    <w:rsid w:val="0098006E"/>
    <w:rsid w:val="009800CC"/>
    <w:rsid w:val="009A4BDE"/>
    <w:rsid w:val="009B7257"/>
    <w:rsid w:val="009F59CF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06CAB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225AE"/>
    <w:rsid w:val="00E32009"/>
    <w:rsid w:val="00E37C0A"/>
    <w:rsid w:val="00E4298D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91B9C6"/>
  <w15:docId w15:val="{8B35E036-16B4-498C-93A9-40E2BE5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73285-BC2D-44A0-8998-3CF88C96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Zeman Marek</cp:lastModifiedBy>
  <cp:revision>20</cp:revision>
  <dcterms:created xsi:type="dcterms:W3CDTF">2018-01-15T13:34:00Z</dcterms:created>
  <dcterms:modified xsi:type="dcterms:W3CDTF">2020-06-25T07:15:00Z</dcterms:modified>
  <cp:version>1</cp:version>
</cp:coreProperties>
</file>