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7E451"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bookmarkStart w:id="5" w:name="_GoBack"/>
      <w:bookmarkEnd w:id="5"/>
      <w:r>
        <w:rPr>
          <w:rFonts w:asciiTheme="minorHAnsi" w:hAnsiTheme="minorHAnsi" w:cs="Arial"/>
          <w:b/>
          <w:smallCaps/>
          <w:sz w:val="72"/>
        </w:rPr>
        <w:tab/>
      </w:r>
      <w:r>
        <w:rPr>
          <w:rFonts w:asciiTheme="minorHAnsi" w:hAnsiTheme="minorHAnsi" w:cs="Arial"/>
          <w:b/>
          <w:smallCaps/>
          <w:sz w:val="72"/>
        </w:rPr>
        <w:tab/>
      </w:r>
    </w:p>
    <w:p w14:paraId="728EC7D2"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A94BFAB" w14:textId="77777777" w:rsidR="00BA3C79" w:rsidRDefault="00BA3C79" w:rsidP="00BA3C79">
      <w:pPr>
        <w:spacing w:after="200" w:line="276" w:lineRule="auto"/>
        <w:rPr>
          <w:rFonts w:ascii="Arial" w:hAnsi="Arial" w:cs="Arial"/>
          <w:b/>
          <w:sz w:val="40"/>
          <w:szCs w:val="40"/>
        </w:rPr>
      </w:pPr>
    </w:p>
    <w:p w14:paraId="6789F10A" w14:textId="77777777" w:rsidR="00B21646" w:rsidRDefault="00B21646" w:rsidP="00BA3C79">
      <w:pPr>
        <w:pStyle w:val="Zkladnodstavec"/>
        <w:rPr>
          <w:rFonts w:asciiTheme="majorHAnsi" w:hAnsiTheme="majorHAnsi" w:cs="MyriadPro-Black"/>
          <w:caps/>
          <w:sz w:val="60"/>
          <w:szCs w:val="60"/>
        </w:rPr>
      </w:pPr>
    </w:p>
    <w:p w14:paraId="31F0F862"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47582B9" w14:textId="77777777" w:rsidR="00003E73" w:rsidRDefault="00BA3C79" w:rsidP="00003E73">
      <w:pPr>
        <w:pStyle w:val="Zkladnodstavec"/>
        <w:rPr>
          <w:rFonts w:asciiTheme="majorHAnsi" w:hAnsiTheme="majorHAnsi" w:cs="MyriadPro-Black"/>
          <w:caps/>
          <w:color w:val="A6A6A6"/>
          <w:sz w:val="40"/>
          <w:szCs w:val="4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14:paraId="2B24B2BF" w14:textId="77777777" w:rsidR="00BA3C79" w:rsidRDefault="00BA3C79" w:rsidP="00003E73">
      <w:pPr>
        <w:pStyle w:val="Zkladnodstavec"/>
        <w:rPr>
          <w:rFonts w:asciiTheme="majorHAnsi" w:hAnsiTheme="majorHAnsi" w:cs="MyriadPro-Black"/>
          <w:caps/>
          <w:color w:val="A6A6A6"/>
          <w:sz w:val="40"/>
          <w:szCs w:val="40"/>
        </w:rPr>
      </w:pPr>
    </w:p>
    <w:p w14:paraId="39EA246D" w14:textId="77777777" w:rsidR="00CA4885" w:rsidRDefault="00CA4885" w:rsidP="00003E73">
      <w:pPr>
        <w:pStyle w:val="Zkladnodstavec"/>
        <w:rPr>
          <w:rFonts w:asciiTheme="majorHAnsi" w:hAnsiTheme="majorHAnsi" w:cs="MyriadPro-Black"/>
          <w:caps/>
          <w:color w:val="A6A6A6"/>
          <w:sz w:val="40"/>
          <w:szCs w:val="40"/>
        </w:rPr>
      </w:pPr>
    </w:p>
    <w:p w14:paraId="668437AC"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A16112">
        <w:rPr>
          <w:rFonts w:asciiTheme="majorHAnsi" w:hAnsiTheme="majorHAnsi" w:cs="MyriadPro-Black"/>
          <w:caps/>
          <w:color w:val="A6A6A6"/>
          <w:sz w:val="40"/>
          <w:szCs w:val="40"/>
        </w:rPr>
        <w:t>2</w:t>
      </w:r>
      <w:r w:rsidR="00414C65">
        <w:rPr>
          <w:rFonts w:asciiTheme="majorHAnsi" w:hAnsiTheme="majorHAnsi" w:cs="MyriadPro-Black"/>
          <w:caps/>
          <w:color w:val="A6A6A6"/>
          <w:sz w:val="40"/>
          <w:szCs w:val="40"/>
        </w:rPr>
        <w:t>.1</w:t>
      </w:r>
    </w:p>
    <w:p w14:paraId="7958A5A9" w14:textId="6068AA7B" w:rsidR="00BA3C79" w:rsidRDefault="00A16112" w:rsidP="00BA3C79">
      <w:pPr>
        <w:spacing w:after="200" w:line="276" w:lineRule="auto"/>
        <w:rPr>
          <w:rFonts w:ascii="Arial" w:hAnsi="Arial" w:cs="Arial"/>
          <w:b/>
          <w:sz w:val="40"/>
          <w:szCs w:val="40"/>
        </w:rPr>
      </w:pPr>
      <w:r>
        <w:rPr>
          <w:rFonts w:asciiTheme="majorHAnsi" w:hAnsiTheme="majorHAnsi" w:cs="MyriadPro-Black"/>
          <w:caps/>
          <w:color w:val="A6A6A6"/>
          <w:sz w:val="40"/>
          <w:szCs w:val="40"/>
        </w:rPr>
        <w:t>Kolová</w:t>
      </w:r>
      <w:r w:rsidR="00BA3C79">
        <w:rPr>
          <w:rFonts w:asciiTheme="majorHAnsi" w:hAnsiTheme="majorHAnsi" w:cs="MyriadPro-Black"/>
          <w:caps/>
          <w:color w:val="A6A6A6"/>
          <w:sz w:val="40"/>
          <w:szCs w:val="40"/>
        </w:rPr>
        <w:t xml:space="preserve"> výzva č. </w:t>
      </w:r>
      <w:r w:rsidR="00F338A6">
        <w:rPr>
          <w:rFonts w:asciiTheme="majorHAnsi" w:hAnsiTheme="majorHAnsi" w:cs="MyriadPro-Black"/>
          <w:caps/>
          <w:color w:val="A6A6A6"/>
          <w:sz w:val="40"/>
          <w:szCs w:val="40"/>
        </w:rPr>
        <w:t>79</w:t>
      </w:r>
    </w:p>
    <w:p w14:paraId="58D83EFA" w14:textId="77777777" w:rsidR="00BA3C79" w:rsidRDefault="00BA3C79" w:rsidP="00BA3C79">
      <w:pPr>
        <w:pStyle w:val="Zkladnodstavec"/>
        <w:rPr>
          <w:rFonts w:asciiTheme="majorHAnsi" w:hAnsiTheme="majorHAnsi" w:cs="MyriadPro-Black"/>
          <w:caps/>
          <w:sz w:val="40"/>
          <w:szCs w:val="40"/>
        </w:rPr>
      </w:pPr>
    </w:p>
    <w:p w14:paraId="7AF4DCF3"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A16112">
        <w:rPr>
          <w:rFonts w:asciiTheme="majorHAnsi" w:hAnsiTheme="majorHAnsi" w:cs="MyriadPro-Black"/>
          <w:caps/>
          <w:sz w:val="40"/>
          <w:szCs w:val="40"/>
        </w:rPr>
        <w:t>3B</w:t>
      </w:r>
    </w:p>
    <w:p w14:paraId="1ECD5835" w14:textId="77777777" w:rsidR="00BA3C79" w:rsidRDefault="00BA3C79" w:rsidP="00BA3C79">
      <w:pPr>
        <w:pStyle w:val="Zkladnodstavec"/>
        <w:rPr>
          <w:rFonts w:asciiTheme="majorHAnsi" w:hAnsiTheme="majorHAnsi" w:cs="MyriadPro-Black"/>
          <w:b/>
          <w:caps/>
          <w:sz w:val="46"/>
          <w:szCs w:val="40"/>
        </w:rPr>
      </w:pPr>
    </w:p>
    <w:p w14:paraId="46BD9B88"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r w:rsidR="00121F75">
        <w:rPr>
          <w:rFonts w:asciiTheme="majorHAnsi" w:hAnsiTheme="majorHAnsi" w:cs="MyriadPro-Black"/>
          <w:b/>
          <w:caps/>
          <w:sz w:val="46"/>
          <w:szCs w:val="40"/>
        </w:rPr>
        <w:t xml:space="preserve"> </w:t>
      </w:r>
      <w:r w:rsidR="00121F75" w:rsidRPr="00E00D35">
        <w:rPr>
          <w:rFonts w:asciiTheme="majorHAnsi" w:hAnsiTheme="majorHAnsi" w:cs="MyriadPro-Black"/>
          <w:caps/>
          <w:sz w:val="46"/>
          <w:szCs w:val="40"/>
        </w:rPr>
        <w:t>(SOHZ)</w:t>
      </w:r>
    </w:p>
    <w:p w14:paraId="730485AC" w14:textId="77777777" w:rsidR="00444454" w:rsidRDefault="00444454" w:rsidP="00BA3C79">
      <w:pPr>
        <w:pStyle w:val="Zkladnodstavec"/>
        <w:rPr>
          <w:rFonts w:asciiTheme="majorHAnsi" w:hAnsiTheme="majorHAnsi" w:cs="MyriadPro-Black"/>
          <w:caps/>
          <w:sz w:val="32"/>
          <w:szCs w:val="40"/>
        </w:rPr>
      </w:pPr>
    </w:p>
    <w:p w14:paraId="0F890C73" w14:textId="77777777" w:rsidR="00CA4885" w:rsidRDefault="00CA4885" w:rsidP="00BA3C79">
      <w:pPr>
        <w:pStyle w:val="Zkladnodstavec"/>
        <w:rPr>
          <w:rFonts w:asciiTheme="majorHAnsi" w:hAnsiTheme="majorHAnsi" w:cs="MyriadPro-Black"/>
          <w:caps/>
          <w:sz w:val="32"/>
          <w:szCs w:val="40"/>
        </w:rPr>
      </w:pPr>
    </w:p>
    <w:p w14:paraId="17AF6016" w14:textId="54DF9032" w:rsidR="00EC636E" w:rsidRDefault="00BA3C79" w:rsidP="00BA3C79">
      <w:pPr>
        <w:pStyle w:val="Zkladnodstavec"/>
        <w:rPr>
          <w:rFonts w:asciiTheme="majorHAnsi" w:hAnsiTheme="majorHAnsi" w:cs="MyriadPro-Black"/>
          <w:caps/>
          <w:sz w:val="32"/>
          <w:szCs w:val="40"/>
        </w:rPr>
        <w:sectPr w:rsidR="00EC636E" w:rsidSect="00566E0F">
          <w:headerReference w:type="even" r:id="rId29"/>
          <w:headerReference w:type="default" r:id="rId30"/>
          <w:footerReference w:type="even" r:id="rId31"/>
          <w:footerReference w:type="default" r:id="rId32"/>
          <w:headerReference w:type="first" r:id="rId33"/>
          <w:footerReference w:type="first" r:id="rId34"/>
          <w:pgSz w:w="11906" w:h="16838"/>
          <w:pgMar w:top="1418" w:right="1418" w:bottom="1418" w:left="1418" w:header="709" w:footer="709" w:gutter="0"/>
          <w:cols w:space="708"/>
          <w:titlePg/>
          <w:docGrid w:linePitch="360"/>
        </w:sectPr>
      </w:pPr>
      <w:r w:rsidRPr="007979A3">
        <w:rPr>
          <w:rFonts w:asciiTheme="majorHAnsi" w:hAnsiTheme="majorHAnsi" w:cs="MyriadPro-Black"/>
          <w:caps/>
          <w:sz w:val="32"/>
          <w:szCs w:val="40"/>
        </w:rPr>
        <w:t xml:space="preserve">pLATNOST OD </w:t>
      </w:r>
      <w:r w:rsidR="00D369D6">
        <w:rPr>
          <w:rFonts w:asciiTheme="majorHAnsi" w:hAnsiTheme="majorHAnsi" w:cs="MyriadPro-Black"/>
          <w:caps/>
          <w:sz w:val="32"/>
          <w:szCs w:val="40"/>
        </w:rPr>
        <w:t>8</w:t>
      </w:r>
      <w:r w:rsidR="00414C65" w:rsidRPr="00D369D6">
        <w:rPr>
          <w:rFonts w:asciiTheme="majorHAnsi" w:hAnsiTheme="majorHAnsi" w:cs="MyriadPro-Black"/>
          <w:caps/>
          <w:sz w:val="32"/>
          <w:szCs w:val="40"/>
        </w:rPr>
        <w:t xml:space="preserve">. </w:t>
      </w:r>
      <w:r w:rsidR="00D369D6">
        <w:rPr>
          <w:rFonts w:asciiTheme="majorHAnsi" w:hAnsiTheme="majorHAnsi" w:cs="MyriadPro-Black"/>
          <w:caps/>
          <w:sz w:val="32"/>
          <w:szCs w:val="40"/>
        </w:rPr>
        <w:t>3</w:t>
      </w:r>
      <w:r w:rsidR="00414C65" w:rsidRPr="00D369D6">
        <w:rPr>
          <w:rFonts w:asciiTheme="majorHAnsi" w:hAnsiTheme="majorHAnsi" w:cs="MyriadPro-Black"/>
          <w:caps/>
          <w:sz w:val="32"/>
          <w:szCs w:val="40"/>
        </w:rPr>
        <w:t>.</w:t>
      </w:r>
      <w:r w:rsidR="00414C65">
        <w:rPr>
          <w:rFonts w:asciiTheme="majorHAnsi" w:hAnsiTheme="majorHAnsi" w:cs="MyriadPro-Black"/>
          <w:caps/>
          <w:sz w:val="32"/>
          <w:szCs w:val="40"/>
        </w:rPr>
        <w:t xml:space="preserve"> 201</w:t>
      </w:r>
      <w:r w:rsidR="003C290A">
        <w:rPr>
          <w:rFonts w:asciiTheme="majorHAnsi" w:hAnsiTheme="majorHAnsi" w:cs="MyriadPro-Black"/>
          <w:caps/>
          <w:sz w:val="32"/>
          <w:szCs w:val="40"/>
        </w:rPr>
        <w:t>8</w:t>
      </w:r>
    </w:p>
    <w:p w14:paraId="3E05EA55" w14:textId="77777777" w:rsidR="00BA3C79" w:rsidRPr="007979A3" w:rsidRDefault="00BA3C79" w:rsidP="00BA3C79">
      <w:pPr>
        <w:pStyle w:val="Zkladnodstavec"/>
        <w:rPr>
          <w:rFonts w:asciiTheme="majorHAnsi" w:hAnsiTheme="majorHAnsi" w:cs="MyriadPro-Black"/>
          <w:caps/>
          <w:sz w:val="32"/>
          <w:szCs w:val="40"/>
        </w:rPr>
      </w:pPr>
    </w:p>
    <w:bookmarkEnd w:id="0"/>
    <w:bookmarkEnd w:id="1"/>
    <w:bookmarkEnd w:id="2"/>
    <w:bookmarkEnd w:id="3"/>
    <w:bookmarkEnd w:id="4"/>
    <w:p w14:paraId="03FB9D84" w14:textId="77777777" w:rsidR="00444454" w:rsidRDefault="00444454" w:rsidP="00066F64">
      <w:pPr>
        <w:widowControl w:val="0"/>
        <w:tabs>
          <w:tab w:val="left" w:pos="708"/>
        </w:tabs>
        <w:spacing w:after="120"/>
        <w:ind w:left="-360"/>
        <w:jc w:val="center"/>
        <w:rPr>
          <w:rFonts w:asciiTheme="minorHAnsi" w:hAnsiTheme="minorHAnsi"/>
          <w:b/>
          <w:snapToGrid w:val="0"/>
          <w:sz w:val="32"/>
        </w:rPr>
      </w:pPr>
    </w:p>
    <w:p w14:paraId="66D6943D"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t xml:space="preserve">Podmínky Rozhodnutí o poskytnutí dotace  </w:t>
      </w:r>
    </w:p>
    <w:p w14:paraId="5101C658" w14:textId="77777777"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„Podmínky“)</w:t>
      </w:r>
    </w:p>
    <w:p w14:paraId="4C23042C"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663DC87"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7010315C"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38427C40"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69A57764"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0BE236DC"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005F4F3F" w14:textId="77777777" w:rsidR="00066F64" w:rsidRPr="00FC5595" w:rsidRDefault="00066F64" w:rsidP="00066F64">
      <w:pPr>
        <w:widowControl w:val="0"/>
        <w:tabs>
          <w:tab w:val="left" w:pos="708"/>
        </w:tabs>
        <w:spacing w:after="120"/>
        <w:rPr>
          <w:rFonts w:asciiTheme="minorHAnsi" w:hAnsiTheme="minorHAnsi"/>
          <w:snapToGrid w:val="0"/>
        </w:rPr>
      </w:pPr>
    </w:p>
    <w:p w14:paraId="636FD5A3" w14:textId="77777777" w:rsidR="00410F20" w:rsidRPr="00FC5595" w:rsidRDefault="00410F20" w:rsidP="00066F64">
      <w:pPr>
        <w:widowControl w:val="0"/>
        <w:tabs>
          <w:tab w:val="left" w:pos="708"/>
        </w:tabs>
        <w:spacing w:after="120"/>
        <w:rPr>
          <w:rFonts w:asciiTheme="minorHAnsi" w:hAnsiTheme="minorHAnsi"/>
          <w:snapToGrid w:val="0"/>
        </w:rPr>
      </w:pPr>
    </w:p>
    <w:p w14:paraId="5463BF6F"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11B3D8CC"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3B90CAEC"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 xml:space="preserve">……………..ze dne ………….. (dále jen „Rozhodnutí“). </w:t>
      </w:r>
    </w:p>
    <w:p w14:paraId="3CC59E25" w14:textId="77777777"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„I</w:t>
      </w:r>
      <w:r w:rsidR="00A64CBA">
        <w:rPr>
          <w:rFonts w:asciiTheme="minorHAnsi" w:hAnsiTheme="minorHAnsi"/>
          <w:bCs/>
          <w:sz w:val="24"/>
          <w:szCs w:val="24"/>
        </w:rPr>
        <w:t>R</w:t>
      </w:r>
      <w:r w:rsidR="00CD67BE" w:rsidRPr="00FC5595">
        <w:rPr>
          <w:rFonts w:asciiTheme="minorHAnsi" w:hAnsiTheme="minorHAnsi"/>
          <w:bCs/>
          <w:sz w:val="24"/>
          <w:szCs w:val="24"/>
        </w:rPr>
        <w:t>OP“)</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0450C630" w14:textId="77777777" w:rsidR="00E6321E" w:rsidRPr="00FC5595" w:rsidRDefault="00E6321E" w:rsidP="00E6321E">
      <w:pPr>
        <w:pStyle w:val="Zkladntext3"/>
        <w:widowControl w:val="0"/>
        <w:ind w:left="360"/>
        <w:jc w:val="both"/>
        <w:rPr>
          <w:rFonts w:asciiTheme="minorHAnsi" w:hAnsiTheme="minorHAnsi"/>
        </w:rPr>
      </w:pPr>
    </w:p>
    <w:p w14:paraId="29CFE3A0" w14:textId="77777777" w:rsidR="00A02256" w:rsidRPr="00FC5595" w:rsidRDefault="00A02256" w:rsidP="00E6321E">
      <w:pPr>
        <w:pStyle w:val="Zkladntext3"/>
        <w:widowControl w:val="0"/>
        <w:ind w:left="360"/>
        <w:jc w:val="both"/>
        <w:rPr>
          <w:rFonts w:asciiTheme="minorHAnsi" w:hAnsiTheme="minorHAnsi"/>
        </w:rPr>
      </w:pPr>
    </w:p>
    <w:p w14:paraId="275C2FD8" w14:textId="77777777" w:rsidR="00A02256" w:rsidRPr="00FC5595" w:rsidRDefault="00A02256" w:rsidP="00E6321E">
      <w:pPr>
        <w:pStyle w:val="Zkladntext3"/>
        <w:widowControl w:val="0"/>
        <w:ind w:left="360"/>
        <w:jc w:val="both"/>
        <w:rPr>
          <w:rFonts w:asciiTheme="minorHAnsi" w:hAnsiTheme="minorHAnsi"/>
        </w:rPr>
      </w:pPr>
    </w:p>
    <w:p w14:paraId="16A42639"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325B0763"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69374105"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BBA5274"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7C657C7"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5F22238A" w14:textId="77777777" w:rsidR="00220DDF" w:rsidRDefault="00220DDF">
            <w:pPr>
              <w:rPr>
                <w:rFonts w:ascii="Calibri" w:hAnsi="Calibri" w:cs="Calibri"/>
                <w:color w:val="000000"/>
                <w:sz w:val="22"/>
                <w:szCs w:val="22"/>
              </w:rPr>
            </w:pPr>
          </w:p>
        </w:tc>
      </w:tr>
      <w:tr w:rsidR="00220DDF" w14:paraId="6EBF7341"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75FA0680"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13D85EF4" w14:textId="77777777" w:rsidR="00220DDF" w:rsidRDefault="00220DDF">
            <w:pPr>
              <w:rPr>
                <w:rFonts w:ascii="Calibri" w:hAnsi="Calibri" w:cs="Calibri"/>
                <w:color w:val="000000"/>
                <w:sz w:val="22"/>
                <w:szCs w:val="22"/>
              </w:rPr>
            </w:pPr>
          </w:p>
        </w:tc>
      </w:tr>
      <w:tr w:rsidR="00220DDF" w14:paraId="7BE9F6EC"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41B582CB"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6B677B16" w14:textId="77777777" w:rsidR="00220DDF" w:rsidRDefault="00220DDF">
            <w:pPr>
              <w:rPr>
                <w:rFonts w:ascii="Calibri" w:hAnsi="Calibri" w:cs="Calibri"/>
                <w:color w:val="000000"/>
                <w:sz w:val="22"/>
                <w:szCs w:val="22"/>
              </w:rPr>
            </w:pPr>
          </w:p>
        </w:tc>
      </w:tr>
      <w:tr w:rsidR="00220DDF" w14:paraId="10C60BAD"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59B2A65B"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35A4DD2E" w14:textId="77777777" w:rsidR="00220DDF" w:rsidRDefault="00220DDF">
            <w:pPr>
              <w:rPr>
                <w:rFonts w:ascii="Calibri" w:hAnsi="Calibri" w:cs="Calibri"/>
                <w:color w:val="000000"/>
                <w:sz w:val="22"/>
                <w:szCs w:val="22"/>
              </w:rPr>
            </w:pPr>
          </w:p>
        </w:tc>
      </w:tr>
    </w:tbl>
    <w:p w14:paraId="18BA96C9" w14:textId="77777777" w:rsidR="00220DDF" w:rsidRDefault="00220DDF" w:rsidP="00066F64">
      <w:pPr>
        <w:widowControl w:val="0"/>
        <w:tabs>
          <w:tab w:val="left" w:pos="708"/>
        </w:tabs>
        <w:spacing w:after="120"/>
        <w:jc w:val="center"/>
        <w:rPr>
          <w:rFonts w:asciiTheme="minorHAnsi" w:hAnsiTheme="minorHAnsi"/>
          <w:b/>
          <w:i/>
          <w:snapToGrid w:val="0"/>
        </w:rPr>
      </w:pPr>
    </w:p>
    <w:p w14:paraId="49375391" w14:textId="77777777" w:rsidR="00220DDF" w:rsidRDefault="00220DDF" w:rsidP="00066F64">
      <w:pPr>
        <w:widowControl w:val="0"/>
        <w:tabs>
          <w:tab w:val="left" w:pos="708"/>
        </w:tabs>
        <w:spacing w:after="120"/>
        <w:jc w:val="center"/>
        <w:rPr>
          <w:rFonts w:asciiTheme="minorHAnsi" w:hAnsiTheme="minorHAnsi"/>
          <w:b/>
          <w:i/>
          <w:snapToGrid w:val="0"/>
        </w:rPr>
      </w:pPr>
    </w:p>
    <w:p w14:paraId="6A8DC481" w14:textId="77777777" w:rsidR="00183695" w:rsidRDefault="00183695" w:rsidP="00066F64">
      <w:pPr>
        <w:widowControl w:val="0"/>
        <w:tabs>
          <w:tab w:val="left" w:pos="708"/>
        </w:tabs>
        <w:spacing w:after="120"/>
        <w:jc w:val="center"/>
        <w:rPr>
          <w:rFonts w:asciiTheme="minorHAnsi" w:hAnsiTheme="minorHAnsi"/>
          <w:b/>
          <w:i/>
          <w:snapToGrid w:val="0"/>
        </w:rPr>
      </w:pPr>
    </w:p>
    <w:p w14:paraId="5BB8791B" w14:textId="77777777" w:rsidR="00183695" w:rsidRDefault="00183695" w:rsidP="00066F64">
      <w:pPr>
        <w:widowControl w:val="0"/>
        <w:tabs>
          <w:tab w:val="left" w:pos="708"/>
        </w:tabs>
        <w:spacing w:after="120"/>
        <w:jc w:val="center"/>
        <w:rPr>
          <w:rFonts w:asciiTheme="minorHAnsi" w:hAnsiTheme="minorHAnsi"/>
          <w:b/>
          <w:i/>
          <w:snapToGrid w:val="0"/>
        </w:rPr>
      </w:pPr>
    </w:p>
    <w:p w14:paraId="4F0ADE65" w14:textId="77777777" w:rsidR="00183695" w:rsidRDefault="00183695" w:rsidP="00066F64">
      <w:pPr>
        <w:widowControl w:val="0"/>
        <w:tabs>
          <w:tab w:val="left" w:pos="708"/>
        </w:tabs>
        <w:spacing w:after="120"/>
        <w:jc w:val="center"/>
        <w:rPr>
          <w:rFonts w:asciiTheme="minorHAnsi" w:hAnsiTheme="minorHAnsi"/>
          <w:b/>
          <w:i/>
          <w:snapToGrid w:val="0"/>
        </w:rPr>
      </w:pPr>
    </w:p>
    <w:p w14:paraId="6F029D82" w14:textId="77777777" w:rsidR="00183695" w:rsidRDefault="00183695" w:rsidP="00066F64">
      <w:pPr>
        <w:widowControl w:val="0"/>
        <w:tabs>
          <w:tab w:val="left" w:pos="708"/>
        </w:tabs>
        <w:spacing w:after="120"/>
        <w:jc w:val="center"/>
        <w:rPr>
          <w:rFonts w:asciiTheme="minorHAnsi" w:hAnsiTheme="minorHAnsi"/>
          <w:b/>
          <w:i/>
          <w:snapToGrid w:val="0"/>
        </w:rPr>
      </w:pPr>
    </w:p>
    <w:p w14:paraId="526175BE" w14:textId="77777777" w:rsidR="00183695" w:rsidRDefault="00183695" w:rsidP="00066F64">
      <w:pPr>
        <w:widowControl w:val="0"/>
        <w:tabs>
          <w:tab w:val="left" w:pos="708"/>
        </w:tabs>
        <w:spacing w:after="120"/>
        <w:jc w:val="center"/>
        <w:rPr>
          <w:rFonts w:asciiTheme="minorHAnsi" w:hAnsiTheme="minorHAnsi"/>
          <w:b/>
          <w:i/>
          <w:snapToGrid w:val="0"/>
        </w:rPr>
      </w:pPr>
    </w:p>
    <w:p w14:paraId="7FEEDB0D"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lastRenderedPageBreak/>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248AC85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568A8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580DC40C"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2326DA20"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69D8072E"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B341C06" w14:textId="77777777" w:rsidR="00BF4769" w:rsidRDefault="00BF4769" w:rsidP="00414C65">
            <w:pPr>
              <w:widowControl w:val="0"/>
              <w:rPr>
                <w:rFonts w:asciiTheme="minorHAnsi" w:hAnsiTheme="minorHAnsi"/>
                <w:snapToGrid w:val="0"/>
                <w:sz w:val="22"/>
              </w:rPr>
            </w:pPr>
            <w:r>
              <w:rPr>
                <w:rFonts w:asciiTheme="minorHAnsi" w:hAnsiTheme="minorHAnsi"/>
                <w:b/>
                <w:snapToGrid w:val="0"/>
                <w:sz w:val="22"/>
              </w:rPr>
              <w:t>Dotace ze strukturálního fondu ERDF (dále jen „SF“)</w:t>
            </w:r>
            <w:r>
              <w:rPr>
                <w:rStyle w:val="Znakapoznpodarou"/>
                <w:rFonts w:asciiTheme="minorHAnsi" w:hAnsiTheme="minorHAnsi"/>
                <w:b/>
                <w:snapToGrid w:val="0"/>
                <w:sz w:val="22"/>
              </w:rPr>
              <w:t xml:space="preserve"> </w:t>
            </w:r>
            <w:r w:rsidRPr="00FC5595">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19240665"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1616200B" w14:textId="77777777" w:rsidR="00BF4769" w:rsidRDefault="00BF4769">
            <w:pPr>
              <w:widowControl w:val="0"/>
              <w:rPr>
                <w:rFonts w:asciiTheme="minorHAnsi" w:hAnsiTheme="minorHAnsi"/>
                <w:snapToGrid w:val="0"/>
                <w:sz w:val="22"/>
              </w:rPr>
            </w:pPr>
          </w:p>
        </w:tc>
      </w:tr>
      <w:tr w:rsidR="00BF4769" w14:paraId="6FA09E0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F9870F7"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63273D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893F812" w14:textId="77777777" w:rsidR="00BF4769" w:rsidRDefault="00BF4769">
            <w:pPr>
              <w:widowControl w:val="0"/>
              <w:rPr>
                <w:rFonts w:asciiTheme="minorHAnsi" w:hAnsiTheme="minorHAnsi"/>
                <w:snapToGrid w:val="0"/>
                <w:sz w:val="22"/>
              </w:rPr>
            </w:pPr>
          </w:p>
        </w:tc>
      </w:tr>
      <w:tr w:rsidR="00BF4769" w:rsidRPr="00414C65" w14:paraId="741F5049"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FDA99E6" w14:textId="77777777" w:rsidR="00BF4769" w:rsidRPr="00414C65" w:rsidRDefault="00BF4769" w:rsidP="00414C65">
            <w:pPr>
              <w:widowControl w:val="0"/>
              <w:rPr>
                <w:rFonts w:asciiTheme="minorHAnsi" w:hAnsiTheme="minorHAnsi"/>
                <w:i/>
                <w:snapToGrid w:val="0"/>
                <w:sz w:val="22"/>
              </w:rPr>
            </w:pPr>
            <w:r w:rsidRPr="00414C65">
              <w:rPr>
                <w:rFonts w:asciiTheme="minorHAnsi" w:hAnsiTheme="minorHAnsi"/>
                <w:i/>
                <w:snapToGrid w:val="0"/>
                <w:sz w:val="22"/>
              </w:rPr>
              <w:t>Z toho: dotace z</w:t>
            </w:r>
            <w:r w:rsidR="00564C05" w:rsidRPr="00414C65">
              <w:rPr>
                <w:rFonts w:asciiTheme="minorHAnsi" w:hAnsiTheme="minorHAnsi"/>
                <w:i/>
                <w:snapToGrid w:val="0"/>
                <w:sz w:val="22"/>
              </w:rPr>
              <w:t>e státního</w:t>
            </w:r>
            <w:r w:rsidRPr="00414C65">
              <w:rPr>
                <w:rFonts w:asciiTheme="minorHAnsi" w:hAnsiTheme="minorHAnsi"/>
                <w:i/>
                <w:snapToGrid w:val="0"/>
                <w:sz w:val="22"/>
              </w:rPr>
              <w:t xml:space="preserve"> rozpočtu</w:t>
            </w:r>
            <w:r w:rsidRPr="00414C65">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004F1168" w14:textId="77777777" w:rsidR="00BF4769" w:rsidRPr="00414C65"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45B7834" w14:textId="77777777" w:rsidR="00BF4769" w:rsidRPr="00414C65" w:rsidRDefault="00BF4769">
            <w:pPr>
              <w:widowControl w:val="0"/>
              <w:rPr>
                <w:rFonts w:asciiTheme="minorHAnsi" w:hAnsiTheme="minorHAnsi"/>
                <w:snapToGrid w:val="0"/>
                <w:sz w:val="22"/>
              </w:rPr>
            </w:pPr>
          </w:p>
        </w:tc>
      </w:tr>
      <w:tr w:rsidR="00564C05" w14:paraId="25A52471"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tcPr>
          <w:p w14:paraId="7057F03C" w14:textId="77777777" w:rsidR="00564C05" w:rsidRPr="00414C65" w:rsidRDefault="00A16112" w:rsidP="00A16112">
            <w:pPr>
              <w:widowControl w:val="0"/>
              <w:rPr>
                <w:rFonts w:asciiTheme="minorHAnsi" w:hAnsiTheme="minorHAnsi"/>
                <w:i/>
                <w:snapToGrid w:val="0"/>
                <w:sz w:val="22"/>
              </w:rPr>
            </w:pPr>
            <w:r>
              <w:rPr>
                <w:rFonts w:asciiTheme="minorHAnsi" w:hAnsiTheme="minorHAnsi"/>
                <w:i/>
                <w:snapToGrid w:val="0"/>
                <w:sz w:val="22"/>
              </w:rPr>
              <w:t>Z toho: dotace z ……………… (</w:t>
            </w:r>
            <w:r w:rsidR="00564C05" w:rsidRPr="00414C65">
              <w:rPr>
                <w:rFonts w:asciiTheme="minorHAnsi" w:hAnsiTheme="minorHAnsi"/>
                <w:i/>
                <w:snapToGrid w:val="0"/>
                <w:sz w:val="22"/>
              </w:rPr>
              <w:t>obce, kraje)</w:t>
            </w:r>
          </w:p>
        </w:tc>
        <w:tc>
          <w:tcPr>
            <w:tcW w:w="2183" w:type="dxa"/>
            <w:tcBorders>
              <w:top w:val="single" w:sz="4" w:space="0" w:color="auto"/>
              <w:left w:val="single" w:sz="4" w:space="0" w:color="auto"/>
              <w:bottom w:val="single" w:sz="4" w:space="0" w:color="auto"/>
              <w:right w:val="single" w:sz="4" w:space="0" w:color="auto"/>
            </w:tcBorders>
          </w:tcPr>
          <w:p w14:paraId="78A82767" w14:textId="77777777" w:rsidR="00564C05" w:rsidRPr="00414C65" w:rsidRDefault="00564C05">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65FC9320" w14:textId="77777777" w:rsidR="00564C05" w:rsidRPr="00414C65" w:rsidRDefault="00564C05">
            <w:pPr>
              <w:widowControl w:val="0"/>
              <w:rPr>
                <w:rFonts w:asciiTheme="minorHAnsi" w:hAnsiTheme="minorHAnsi"/>
                <w:snapToGrid w:val="0"/>
                <w:sz w:val="22"/>
              </w:rPr>
            </w:pPr>
          </w:p>
        </w:tc>
      </w:tr>
      <w:tr w:rsidR="00BF4769" w14:paraId="7F8492ED"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4B73D985" w14:textId="77777777" w:rsidR="00BF4769" w:rsidRDefault="00BF4769">
            <w:pPr>
              <w:widowControl w:val="0"/>
              <w:rPr>
                <w:rFonts w:asciiTheme="minorHAnsi" w:hAnsiTheme="minorHAnsi"/>
                <w:i/>
                <w:snapToGrid w:val="0"/>
                <w:sz w:val="22"/>
              </w:rPr>
            </w:pPr>
            <w:r>
              <w:rPr>
                <w:rFonts w:asciiTheme="minorHAnsi" w:hAnsiTheme="minorHAnsi"/>
                <w:snapToGrid w:val="0"/>
                <w:sz w:val="22"/>
              </w:rPr>
              <w:t>Soukromé zdroje příjemce</w:t>
            </w:r>
          </w:p>
        </w:tc>
        <w:tc>
          <w:tcPr>
            <w:tcW w:w="2183" w:type="dxa"/>
            <w:tcBorders>
              <w:top w:val="single" w:sz="4" w:space="0" w:color="auto"/>
              <w:left w:val="single" w:sz="4" w:space="0" w:color="auto"/>
              <w:bottom w:val="single" w:sz="4" w:space="0" w:color="auto"/>
              <w:right w:val="single" w:sz="4" w:space="0" w:color="auto"/>
            </w:tcBorders>
          </w:tcPr>
          <w:p w14:paraId="366C8E52"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7D9CB2CE" w14:textId="77777777" w:rsidR="00BF4769" w:rsidRDefault="00BF4769">
            <w:pPr>
              <w:widowControl w:val="0"/>
              <w:rPr>
                <w:rFonts w:asciiTheme="minorHAnsi" w:hAnsiTheme="minorHAnsi"/>
                <w:snapToGrid w:val="0"/>
                <w:sz w:val="22"/>
              </w:rPr>
            </w:pPr>
          </w:p>
        </w:tc>
      </w:tr>
      <w:tr w:rsidR="00BF4769" w14:paraId="016CFCA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1C0585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AD8013E"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6BB45D52"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bl>
    <w:p w14:paraId="4D25D28F" w14:textId="77777777" w:rsidR="004171F3" w:rsidRPr="00414C65" w:rsidRDefault="00584506" w:rsidP="00414C65">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3F0B98C2" w14:textId="77777777" w:rsidR="00066F64" w:rsidRPr="00FC5595" w:rsidRDefault="00A736B4" w:rsidP="00414C65">
      <w:pPr>
        <w:pStyle w:val="Nadpis3"/>
        <w:spacing w:before="480" w:after="120"/>
        <w:rPr>
          <w:rFonts w:asciiTheme="minorHAnsi" w:hAnsiTheme="minorHAnsi"/>
          <w:i/>
        </w:rPr>
      </w:pPr>
      <w:r w:rsidRPr="00FC5595">
        <w:rPr>
          <w:rFonts w:asciiTheme="minorHAnsi" w:hAnsiTheme="minorHAnsi"/>
          <w:i/>
        </w:rPr>
        <w:t>Část III</w:t>
      </w:r>
    </w:p>
    <w:p w14:paraId="3AF0237E"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298E6A86" w14:textId="77777777" w:rsidR="009816E1" w:rsidRPr="00E206F5" w:rsidRDefault="00E206F5" w:rsidP="003B57F7">
      <w:pPr>
        <w:pStyle w:val="Zkladntext"/>
        <w:numPr>
          <w:ilvl w:val="0"/>
          <w:numId w:val="5"/>
        </w:numPr>
        <w:tabs>
          <w:tab w:val="left" w:pos="1710"/>
        </w:tabs>
        <w:spacing w:before="120" w:line="60" w:lineRule="atLeast"/>
        <w:ind w:left="357" w:hanging="357"/>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305236">
        <w:rPr>
          <w:rFonts w:asciiTheme="minorHAnsi" w:hAnsiTheme="minorHAnsi"/>
          <w:b w:val="0"/>
          <w:i w:val="0"/>
        </w:rPr>
        <w:t>ídicí orgán IR</w:t>
      </w:r>
      <w:r w:rsidRPr="00E206F5">
        <w:rPr>
          <w:rFonts w:asciiTheme="minorHAnsi" w:hAnsiTheme="minorHAnsi"/>
          <w:b w:val="0"/>
          <w:i w:val="0"/>
        </w:rPr>
        <w:t>O</w:t>
      </w:r>
      <w:r w:rsidR="00305236">
        <w:rPr>
          <w:rFonts w:asciiTheme="minorHAnsi" w:hAnsiTheme="minorHAnsi"/>
          <w:b w:val="0"/>
          <w:i w:val="0"/>
        </w:rPr>
        <w:t>P (dále jen „ŘO IROP“)</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579950AC"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1048"/>
        <w:gridCol w:w="4358"/>
        <w:gridCol w:w="1682"/>
        <w:gridCol w:w="2198"/>
      </w:tblGrid>
      <w:tr w:rsidR="0036114D" w14:paraId="32ABB90C" w14:textId="77777777" w:rsidTr="000913C6">
        <w:tc>
          <w:tcPr>
            <w:tcW w:w="1048" w:type="dxa"/>
          </w:tcPr>
          <w:p w14:paraId="2FB8C6F4" w14:textId="77777777" w:rsidR="0036114D" w:rsidRPr="00D920CA" w:rsidRDefault="0036114D" w:rsidP="00230465">
            <w:pPr>
              <w:spacing w:after="120"/>
              <w:rPr>
                <w:b/>
              </w:rPr>
            </w:pPr>
          </w:p>
        </w:tc>
        <w:tc>
          <w:tcPr>
            <w:tcW w:w="4358" w:type="dxa"/>
          </w:tcPr>
          <w:p w14:paraId="5EB54AC4"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682" w:type="dxa"/>
          </w:tcPr>
          <w:p w14:paraId="6C02300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98" w:type="dxa"/>
          </w:tcPr>
          <w:p w14:paraId="2AF92275"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F271BA" w14:paraId="509FAEC6" w14:textId="77777777" w:rsidTr="000913C6">
        <w:tc>
          <w:tcPr>
            <w:tcW w:w="1048" w:type="dxa"/>
          </w:tcPr>
          <w:p w14:paraId="00E6D356"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358" w:type="dxa"/>
          </w:tcPr>
          <w:p w14:paraId="324632C8" w14:textId="77777777" w:rsidR="00F271BA" w:rsidRPr="00C577F5" w:rsidRDefault="00F271BA" w:rsidP="00767D5E">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splnit účel, na který mu bude dotace poskytnuta</w:t>
            </w:r>
            <w:r w:rsidR="00613B6A">
              <w:rPr>
                <w:rFonts w:asciiTheme="minorHAnsi" w:hAnsiTheme="minorHAnsi"/>
                <w:snapToGrid w:val="0"/>
                <w:sz w:val="22"/>
                <w:szCs w:val="22"/>
              </w:rPr>
              <w:t>,</w:t>
            </w:r>
            <w:r w:rsidR="00386859">
              <w:rPr>
                <w:rFonts w:asciiTheme="minorHAnsi" w:hAnsiTheme="minorHAnsi"/>
                <w:snapToGrid w:val="0"/>
                <w:sz w:val="22"/>
                <w:szCs w:val="22"/>
              </w:rPr>
              <w:t xml:space="preserve"> a dodržet podmínky pro nakládání se sociálnímu byty</w:t>
            </w:r>
            <w:r w:rsidR="00576B7A">
              <w:rPr>
                <w:rFonts w:asciiTheme="minorHAnsi" w:hAnsiTheme="minorHAnsi"/>
                <w:snapToGrid w:val="0"/>
                <w:sz w:val="22"/>
                <w:szCs w:val="22"/>
              </w:rPr>
              <w:t xml:space="preserve"> uvedené ve Specifi</w:t>
            </w:r>
            <w:r w:rsidR="004A026E">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811919">
              <w:rPr>
                <w:rFonts w:asciiTheme="minorHAnsi" w:hAnsiTheme="minorHAnsi"/>
                <w:snapToGrid w:val="0"/>
                <w:sz w:val="22"/>
                <w:szCs w:val="22"/>
              </w:rPr>
              <w:t xml:space="preserve">. </w:t>
            </w:r>
            <w:r w:rsidR="00767D5E">
              <w:rPr>
                <w:rFonts w:asciiTheme="minorHAnsi" w:hAnsiTheme="minorHAnsi"/>
                <w:snapToGrid w:val="0"/>
                <w:sz w:val="22"/>
                <w:szCs w:val="22"/>
              </w:rPr>
              <w:t>Ú</w:t>
            </w:r>
            <w:r w:rsidRPr="00811919">
              <w:rPr>
                <w:rFonts w:asciiTheme="minorHAnsi" w:hAnsiTheme="minorHAnsi"/>
                <w:snapToGrid w:val="0"/>
                <w:sz w:val="22"/>
                <w:szCs w:val="22"/>
              </w:rPr>
              <w:t xml:space="preserve">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r w:rsidR="00053D41">
              <w:rPr>
                <w:rFonts w:asciiTheme="minorHAnsi" w:hAnsiTheme="minorHAnsi"/>
                <w:snapToGrid w:val="0"/>
                <w:sz w:val="22"/>
                <w:szCs w:val="22"/>
              </w:rPr>
              <w:t xml:space="preserve"> </w:t>
            </w:r>
          </w:p>
        </w:tc>
        <w:tc>
          <w:tcPr>
            <w:tcW w:w="1682" w:type="dxa"/>
          </w:tcPr>
          <w:p w14:paraId="4A16E066"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6AAB81CE" w14:textId="77777777" w:rsidR="00F271BA" w:rsidRPr="00305236" w:rsidRDefault="00EF6DD8"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305236">
              <w:rPr>
                <w:rFonts w:asciiTheme="minorHAnsi" w:hAnsiTheme="minorHAnsi"/>
                <w:snapToGrid w:val="0"/>
                <w:sz w:val="22"/>
                <w:szCs w:val="22"/>
              </w:rPr>
              <w:t xml:space="preserve"> a v případě již proplacených peněžních prostředků bude vrácena celková částka vyplacené dotace</w:t>
            </w:r>
            <w:r w:rsidR="000C56B5">
              <w:rPr>
                <w:rFonts w:asciiTheme="minorHAnsi" w:hAnsiTheme="minorHAnsi"/>
                <w:snapToGrid w:val="0"/>
                <w:sz w:val="22"/>
                <w:szCs w:val="22"/>
              </w:rPr>
              <w:t>.</w:t>
            </w:r>
          </w:p>
        </w:tc>
      </w:tr>
      <w:tr w:rsidR="00F271BA" w14:paraId="640DA9E2" w14:textId="77777777" w:rsidTr="000913C6">
        <w:tc>
          <w:tcPr>
            <w:tcW w:w="1048" w:type="dxa"/>
          </w:tcPr>
          <w:p w14:paraId="1900D433"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358" w:type="dxa"/>
          </w:tcPr>
          <w:p w14:paraId="4FD95C14" w14:textId="77777777"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46099B">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ZVZ</w:t>
            </w:r>
            <w:r w:rsidR="00147F33">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46099B">
              <w:rPr>
                <w:rFonts w:asciiTheme="minorHAnsi" w:hAnsiTheme="minorHAnsi" w:cstheme="minorHAnsi"/>
                <w:snapToGrid w:val="0"/>
                <w:sz w:val="22"/>
                <w:szCs w:val="22"/>
              </w:rPr>
              <w:t>, nebo zákonem č. 134/2016 Sb., o zadávání veřejných zakázek (od 1. 10. 2016; dále jen „ZZVZ“)</w:t>
            </w:r>
            <w:r w:rsidRPr="00B8373C">
              <w:rPr>
                <w:rFonts w:asciiTheme="minorHAnsi" w:hAnsiTheme="minorHAnsi" w:cstheme="minorHAnsi"/>
                <w:snapToGrid w:val="0"/>
                <w:sz w:val="22"/>
                <w:szCs w:val="22"/>
              </w:rPr>
              <w:t xml:space="preserve">. </w:t>
            </w:r>
          </w:p>
          <w:p w14:paraId="60AE43E7" w14:textId="77777777" w:rsidR="00F271BA" w:rsidRPr="00B8373C" w:rsidRDefault="00440C80" w:rsidP="00230465">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w:t>
            </w:r>
            <w:r w:rsidRPr="00440C80">
              <w:rPr>
                <w:rFonts w:asciiTheme="minorHAnsi" w:hAnsiTheme="minorHAnsi" w:cstheme="minorHAnsi"/>
                <w:snapToGrid w:val="0"/>
                <w:sz w:val="22"/>
                <w:szCs w:val="22"/>
              </w:rPr>
              <w:lastRenderedPageBreak/>
              <w:t xml:space="preserve">podle </w:t>
            </w:r>
            <w:r w:rsidR="00E75B49">
              <w:rPr>
                <w:rFonts w:asciiTheme="minorHAnsi" w:hAnsiTheme="minorHAnsi" w:cstheme="minorHAnsi"/>
                <w:snapToGrid w:val="0"/>
                <w:sz w:val="22"/>
                <w:szCs w:val="22"/>
              </w:rPr>
              <w:t>ZVZ</w:t>
            </w:r>
            <w:r w:rsidR="0046099B">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147F33">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682" w:type="dxa"/>
          </w:tcPr>
          <w:p w14:paraId="186FF08D" w14:textId="77777777" w:rsidR="00F271BA" w:rsidRDefault="0036114D"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98" w:type="dxa"/>
          </w:tcPr>
          <w:p w14:paraId="196C1FD3" w14:textId="77777777" w:rsidR="00F271BA" w:rsidRPr="00C66A00" w:rsidRDefault="0070094A"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 v MPZ</w:t>
            </w:r>
            <w:r w:rsidRPr="00BA3C79">
              <w:rPr>
                <w:rFonts w:asciiTheme="minorHAnsi" w:hAnsiTheme="minorHAnsi"/>
                <w:snapToGrid w:val="0"/>
                <w:sz w:val="22"/>
                <w:szCs w:val="22"/>
              </w:rPr>
              <w:t xml:space="preserve">, která </w:t>
            </w:r>
            <w:r w:rsidRPr="00BA3C79">
              <w:rPr>
                <w:rFonts w:asciiTheme="minorHAnsi" w:hAnsiTheme="minorHAnsi"/>
                <w:snapToGrid w:val="0"/>
                <w:sz w:val="22"/>
                <w:szCs w:val="22"/>
              </w:rPr>
              <w:lastRenderedPageBreak/>
              <w:t xml:space="preserve">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527B45" w14:paraId="68147992" w14:textId="77777777" w:rsidTr="000913C6">
        <w:trPr>
          <w:trHeight w:val="1273"/>
        </w:trPr>
        <w:tc>
          <w:tcPr>
            <w:tcW w:w="1048" w:type="dxa"/>
          </w:tcPr>
          <w:p w14:paraId="7B3B20D5"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 xml:space="preserve"> </w:t>
            </w:r>
            <w:r w:rsidRPr="00794895">
              <w:rPr>
                <w:rFonts w:asciiTheme="minorHAnsi" w:hAnsiTheme="minorHAnsi"/>
                <w:sz w:val="22"/>
                <w:szCs w:val="22"/>
              </w:rPr>
              <w:t>3.</w:t>
            </w:r>
          </w:p>
        </w:tc>
        <w:tc>
          <w:tcPr>
            <w:tcW w:w="4358" w:type="dxa"/>
          </w:tcPr>
          <w:p w14:paraId="2667948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46099B">
              <w:rPr>
                <w:rFonts w:asciiTheme="minorHAnsi" w:hAnsi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Pr>
                <w:rFonts w:asciiTheme="minorHAnsi" w:hAnsiTheme="minorHAnsi"/>
                <w:sz w:val="22"/>
                <w:szCs w:val="22"/>
              </w:rPr>
              <w:t>C</w:t>
            </w:r>
            <w:r w:rsidR="00B30E4D">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682" w:type="dxa"/>
          </w:tcPr>
          <w:p w14:paraId="6EB8B58F" w14:textId="77777777" w:rsidR="00527B45" w:rsidRDefault="00527B45"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3F1A1E98" w14:textId="77777777" w:rsidR="00527B45" w:rsidRPr="00645861"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527B45" w14:paraId="6D1D609F" w14:textId="77777777" w:rsidTr="000913C6">
        <w:trPr>
          <w:trHeight w:val="1273"/>
        </w:trPr>
        <w:tc>
          <w:tcPr>
            <w:tcW w:w="1048" w:type="dxa"/>
          </w:tcPr>
          <w:p w14:paraId="7488B36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t>4.</w:t>
            </w:r>
          </w:p>
        </w:tc>
        <w:tc>
          <w:tcPr>
            <w:tcW w:w="4358" w:type="dxa"/>
          </w:tcPr>
          <w:p w14:paraId="3B573655"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682" w:type="dxa"/>
          </w:tcPr>
          <w:p w14:paraId="1BCC3279"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98" w:type="dxa"/>
          </w:tcPr>
          <w:p w14:paraId="03B90C66" w14:textId="77777777" w:rsidR="00527B45" w:rsidRDefault="00527B4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tc>
      </w:tr>
      <w:tr w:rsidR="00D96A46" w14:paraId="34B7A537" w14:textId="77777777" w:rsidTr="00082455">
        <w:trPr>
          <w:trHeight w:val="1212"/>
        </w:trPr>
        <w:tc>
          <w:tcPr>
            <w:tcW w:w="1048" w:type="dxa"/>
            <w:vMerge w:val="restart"/>
          </w:tcPr>
          <w:p w14:paraId="1B109D1D"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358" w:type="dxa"/>
          </w:tcPr>
          <w:p w14:paraId="676823FF" w14:textId="77777777" w:rsidR="00D96A46" w:rsidRPr="00811919" w:rsidRDefault="00D96A46" w:rsidP="003B57F7">
            <w:pPr>
              <w:widowControl w:val="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 realizaci projektu.</w:t>
            </w:r>
          </w:p>
        </w:tc>
        <w:tc>
          <w:tcPr>
            <w:tcW w:w="1682" w:type="dxa"/>
          </w:tcPr>
          <w:p w14:paraId="2139CBE6" w14:textId="77777777" w:rsidR="00D96A46" w:rsidRPr="00E206F5" w:rsidRDefault="00D96A46" w:rsidP="00230465">
            <w:pPr>
              <w:spacing w:after="120"/>
              <w:jc w:val="both"/>
              <w:rPr>
                <w:sz w:val="22"/>
                <w:szCs w:val="22"/>
              </w:rPr>
            </w:pPr>
          </w:p>
        </w:tc>
        <w:tc>
          <w:tcPr>
            <w:tcW w:w="2198" w:type="dxa"/>
          </w:tcPr>
          <w:p w14:paraId="414FFD5D" w14:textId="77777777" w:rsidR="00D96A46" w:rsidRPr="005C6BE2" w:rsidRDefault="00D96A46" w:rsidP="00230465">
            <w:pPr>
              <w:widowControl w:val="0"/>
              <w:spacing w:after="120"/>
              <w:jc w:val="both"/>
              <w:rPr>
                <w:rFonts w:asciiTheme="minorHAnsi" w:hAnsiTheme="minorHAnsi"/>
                <w:snapToGrid w:val="0"/>
                <w:sz w:val="22"/>
                <w:szCs w:val="22"/>
              </w:rPr>
            </w:pPr>
          </w:p>
        </w:tc>
      </w:tr>
      <w:tr w:rsidR="00D96A46" w14:paraId="04FA2CFC" w14:textId="77777777" w:rsidTr="00043584">
        <w:trPr>
          <w:trHeight w:val="551"/>
        </w:trPr>
        <w:tc>
          <w:tcPr>
            <w:tcW w:w="1048" w:type="dxa"/>
            <w:vMerge/>
          </w:tcPr>
          <w:p w14:paraId="0449ECF3" w14:textId="77777777" w:rsidR="00D96A46" w:rsidRDefault="00D96A46" w:rsidP="00230465">
            <w:pPr>
              <w:spacing w:after="120"/>
              <w:jc w:val="both"/>
              <w:rPr>
                <w:rFonts w:asciiTheme="minorHAnsi" w:hAnsiTheme="minorHAnsi"/>
                <w:sz w:val="22"/>
                <w:szCs w:val="22"/>
              </w:rPr>
            </w:pPr>
          </w:p>
        </w:tc>
        <w:tc>
          <w:tcPr>
            <w:tcW w:w="4358" w:type="dxa"/>
            <w:shd w:val="clear" w:color="auto" w:fill="auto"/>
          </w:tcPr>
          <w:p w14:paraId="2313E212"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CD4A46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14B4EC47"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7BD90AE0" w14:textId="77777777" w:rsidR="005F2AFF" w:rsidRPr="00C577F5" w:rsidRDefault="005F2AFF">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682" w:type="dxa"/>
          </w:tcPr>
          <w:p w14:paraId="50831E39" w14:textId="3519B29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12B4B72" w14:textId="3CEDF036"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BD670BD" w14:textId="77777777" w:rsidTr="00414C65">
        <w:trPr>
          <w:trHeight w:val="841"/>
        </w:trPr>
        <w:tc>
          <w:tcPr>
            <w:tcW w:w="1048" w:type="dxa"/>
            <w:vMerge/>
          </w:tcPr>
          <w:p w14:paraId="0C9C677D" w14:textId="77777777" w:rsidR="00D96A46" w:rsidRDefault="00D96A46" w:rsidP="00230465">
            <w:pPr>
              <w:spacing w:after="120"/>
              <w:jc w:val="both"/>
              <w:rPr>
                <w:rFonts w:asciiTheme="minorHAnsi" w:hAnsiTheme="minorHAnsi"/>
                <w:sz w:val="22"/>
                <w:szCs w:val="22"/>
              </w:rPr>
            </w:pPr>
          </w:p>
        </w:tc>
        <w:tc>
          <w:tcPr>
            <w:tcW w:w="4358" w:type="dxa"/>
          </w:tcPr>
          <w:p w14:paraId="673AD2C4"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56B4976C"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6921EB7D"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555411C5" w14:textId="77777777" w:rsidR="005F2AFF" w:rsidRPr="00385659" w:rsidRDefault="005F2AFF"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682" w:type="dxa"/>
          </w:tcPr>
          <w:p w14:paraId="153A99F8" w14:textId="61A7E2C7"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04318C0D" w14:textId="416BDE54" w:rsidR="00D96A46" w:rsidRDefault="00D96A46"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dotace krácena o 1 %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D96A46" w14:paraId="76F94FC7" w14:textId="77777777" w:rsidTr="000913C6">
        <w:trPr>
          <w:trHeight w:val="1492"/>
        </w:trPr>
        <w:tc>
          <w:tcPr>
            <w:tcW w:w="1048" w:type="dxa"/>
            <w:vMerge/>
          </w:tcPr>
          <w:p w14:paraId="6CAFEE54" w14:textId="77777777" w:rsidR="00D96A46" w:rsidRDefault="00D96A46" w:rsidP="00230465">
            <w:pPr>
              <w:spacing w:after="120"/>
              <w:jc w:val="both"/>
              <w:rPr>
                <w:rFonts w:asciiTheme="minorHAnsi" w:hAnsiTheme="minorHAnsi"/>
                <w:sz w:val="22"/>
                <w:szCs w:val="22"/>
              </w:rPr>
            </w:pPr>
          </w:p>
        </w:tc>
        <w:tc>
          <w:tcPr>
            <w:tcW w:w="4358" w:type="dxa"/>
          </w:tcPr>
          <w:p w14:paraId="34570D78"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AAC7F4D"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169C641F"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682" w:type="dxa"/>
          </w:tcPr>
          <w:p w14:paraId="08B9C71E" w14:textId="62CD2648" w:rsidR="00D96A46" w:rsidRPr="00117CEC" w:rsidRDefault="00D96A46" w:rsidP="00230465">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A1872CF" w14:textId="6D9DF4B4" w:rsidR="00D96A46" w:rsidRDefault="00040F10" w:rsidP="00305236">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Pr="00B821CC">
              <w:rPr>
                <w:rFonts w:asciiTheme="minorHAnsi" w:hAnsiTheme="minorHAnsi"/>
                <w:snapToGrid w:val="0"/>
                <w:sz w:val="22"/>
                <w:szCs w:val="22"/>
              </w:rPr>
              <w:t xml:space="preserve">dotace krácena o 1 % </w:t>
            </w:r>
            <w:r w:rsidR="00305236">
              <w:rPr>
                <w:rFonts w:asciiTheme="minorHAnsi" w:hAnsiTheme="minorHAnsi"/>
                <w:snapToGrid w:val="0"/>
                <w:sz w:val="22"/>
                <w:szCs w:val="22"/>
              </w:rPr>
              <w:t>z celkové částky vyplacené dotace</w:t>
            </w:r>
            <w:r w:rsidRPr="00B821CC">
              <w:rPr>
                <w:rFonts w:asciiTheme="minorHAnsi" w:hAnsiTheme="minorHAnsi"/>
                <w:snapToGrid w:val="0"/>
                <w:sz w:val="22"/>
                <w:szCs w:val="22"/>
              </w:rPr>
              <w:t>,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8E158F" w14:paraId="35AF2490" w14:textId="77777777" w:rsidTr="00043584">
        <w:trPr>
          <w:trHeight w:val="2394"/>
        </w:trPr>
        <w:tc>
          <w:tcPr>
            <w:tcW w:w="1048" w:type="dxa"/>
            <w:vMerge w:val="restart"/>
          </w:tcPr>
          <w:p w14:paraId="55768AAA"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358" w:type="dxa"/>
          </w:tcPr>
          <w:p w14:paraId="3FB281E3"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3E2DAB0B" w14:textId="77777777" w:rsidR="008E158F" w:rsidRDefault="008E158F" w:rsidP="00082455">
            <w:pPr>
              <w:widowControl w:val="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7907AD1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368770D8"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0500D82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C700C4F"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finanční a termínové změny, které způso</w:t>
            </w:r>
            <w:r w:rsidR="00C577F5">
              <w:rPr>
                <w:rFonts w:asciiTheme="minorHAnsi" w:hAnsiTheme="minorHAnsi"/>
                <w:snapToGrid w:val="0"/>
                <w:sz w:val="22"/>
                <w:szCs w:val="22"/>
              </w:rPr>
              <w:t xml:space="preserve">bí změnu rozložení čerpání SR </w:t>
            </w:r>
            <w:r w:rsidR="00C577F5">
              <w:rPr>
                <w:rFonts w:asciiTheme="minorHAnsi" w:hAnsiTheme="minorHAnsi"/>
                <w:snapToGrid w:val="0"/>
                <w:sz w:val="22"/>
                <w:szCs w:val="22"/>
              </w:rPr>
              <w:lastRenderedPageBreak/>
              <w:t>a </w:t>
            </w:r>
            <w:r>
              <w:rPr>
                <w:rFonts w:asciiTheme="minorHAnsi" w:hAnsiTheme="minorHAnsi"/>
                <w:snapToGrid w:val="0"/>
                <w:sz w:val="22"/>
                <w:szCs w:val="22"/>
              </w:rPr>
              <w:t>SF v letech,</w:t>
            </w:r>
          </w:p>
          <w:p w14:paraId="4194ED8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0968D159"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1534087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w:t>
            </w:r>
            <w:r w:rsidR="00A16112">
              <w:rPr>
                <w:rFonts w:asciiTheme="minorHAnsi" w:hAnsiTheme="minorHAnsi"/>
                <w:snapToGrid w:val="0"/>
                <w:sz w:val="22"/>
                <w:szCs w:val="22"/>
              </w:rPr>
              <w:t>ěna plátcovství DPH ve vztahu k </w:t>
            </w:r>
            <w:r w:rsidRPr="00EE0053">
              <w:rPr>
                <w:rFonts w:asciiTheme="minorHAnsi" w:hAnsiTheme="minorHAnsi"/>
                <w:snapToGrid w:val="0"/>
                <w:sz w:val="22"/>
                <w:szCs w:val="22"/>
              </w:rPr>
              <w:t>projektu, pouze v případě, kdy se stane příjemce dotace plátcem DPH.</w:t>
            </w:r>
          </w:p>
          <w:p w14:paraId="0836965B"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682" w:type="dxa"/>
            <w:shd w:val="clear" w:color="auto" w:fill="auto"/>
          </w:tcPr>
          <w:p w14:paraId="3132C699"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03F9B580"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1DB4A1C8" w14:textId="77777777" w:rsidR="008E158F" w:rsidRDefault="008E158F" w:rsidP="00230465">
            <w:pPr>
              <w:spacing w:after="120"/>
              <w:jc w:val="both"/>
            </w:pPr>
          </w:p>
        </w:tc>
      </w:tr>
      <w:tr w:rsidR="008E158F" w14:paraId="1946C039" w14:textId="77777777" w:rsidTr="003B57F7">
        <w:trPr>
          <w:trHeight w:val="416"/>
        </w:trPr>
        <w:tc>
          <w:tcPr>
            <w:tcW w:w="1048" w:type="dxa"/>
            <w:vMerge/>
          </w:tcPr>
          <w:p w14:paraId="1B1A76EA" w14:textId="77777777" w:rsidR="008E158F" w:rsidRDefault="008E158F" w:rsidP="00230465">
            <w:pPr>
              <w:spacing w:after="120"/>
              <w:jc w:val="both"/>
              <w:rPr>
                <w:rFonts w:asciiTheme="minorHAnsi" w:hAnsiTheme="minorHAnsi"/>
                <w:sz w:val="22"/>
                <w:szCs w:val="22"/>
              </w:rPr>
            </w:pPr>
          </w:p>
        </w:tc>
        <w:tc>
          <w:tcPr>
            <w:tcW w:w="4358" w:type="dxa"/>
          </w:tcPr>
          <w:p w14:paraId="6150B73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70927CE5"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682" w:type="dxa"/>
          </w:tcPr>
          <w:p w14:paraId="3ECE3FF3"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98" w:type="dxa"/>
          </w:tcPr>
          <w:p w14:paraId="09781058"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5E17A2E2"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D0AAAB" w14:textId="49140300"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w:t>
            </w:r>
            <w:r w:rsidR="00FE53AE">
              <w:rPr>
                <w:rFonts w:asciiTheme="minorHAnsi" w:hAnsiTheme="minorHAnsi"/>
                <w:snapToGrid w:val="0"/>
                <w:sz w:val="22"/>
                <w:szCs w:val="22"/>
              </w:rPr>
              <w:t xml:space="preserve"> </w:t>
            </w:r>
            <w:r w:rsidRPr="00AF7352">
              <w:rPr>
                <w:rFonts w:asciiTheme="minorHAnsi" w:hAnsiTheme="minorHAnsi"/>
                <w:snapToGrid w:val="0"/>
                <w:sz w:val="22"/>
                <w:szCs w:val="22"/>
              </w:rPr>
              <w:t>%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1F30318C"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16E99005"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015506" w14:paraId="6AE5FE24" w14:textId="77777777" w:rsidTr="000913C6">
        <w:trPr>
          <w:trHeight w:val="1538"/>
        </w:trPr>
        <w:tc>
          <w:tcPr>
            <w:tcW w:w="1048" w:type="dxa"/>
          </w:tcPr>
          <w:p w14:paraId="4A490B38" w14:textId="77777777" w:rsidR="00015506" w:rsidRPr="00794895" w:rsidRDefault="00B71F10" w:rsidP="004D0A3D">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358" w:type="dxa"/>
          </w:tcPr>
          <w:p w14:paraId="6F404C3E"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682" w:type="dxa"/>
          </w:tcPr>
          <w:p w14:paraId="10B9CBC1" w14:textId="7DDE97E5" w:rsidR="00015506" w:rsidRPr="003736E0" w:rsidRDefault="00D477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42CA6DE0" w14:textId="3B17918E" w:rsidR="00015506" w:rsidRPr="007F6507" w:rsidRDefault="00D477B5"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015506" w:rsidRPr="00B821CC">
              <w:rPr>
                <w:rFonts w:asciiTheme="minorHAnsi" w:hAnsiTheme="minorHAnsi"/>
                <w:snapToGrid w:val="0"/>
                <w:sz w:val="22"/>
                <w:szCs w:val="22"/>
              </w:rPr>
              <w:t xml:space="preserve">krácena o 1 %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624FEE" w14:paraId="766B4CC0" w14:textId="77777777" w:rsidTr="000913C6">
        <w:trPr>
          <w:trHeight w:val="2010"/>
        </w:trPr>
        <w:tc>
          <w:tcPr>
            <w:tcW w:w="1048" w:type="dxa"/>
          </w:tcPr>
          <w:p w14:paraId="1453AE21" w14:textId="77777777" w:rsidR="00624FEE" w:rsidRPr="00794895" w:rsidRDefault="00B71F10"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358" w:type="dxa"/>
          </w:tcPr>
          <w:p w14:paraId="694BF5FD"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2228C820"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192259B" w14:textId="77777777" w:rsidR="00E77B76"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2EB964B4" w14:textId="77777777" w:rsidR="00D52344" w:rsidRPr="003B57F7" w:rsidRDefault="00E77B76" w:rsidP="00E77B76">
            <w:pPr>
              <w:pStyle w:val="Odstavecseseznamem"/>
              <w:numPr>
                <w:ilvl w:val="0"/>
                <w:numId w:val="27"/>
              </w:numPr>
              <w:spacing w:after="200"/>
              <w:jc w:val="both"/>
              <w:rPr>
                <w:rFonts w:asciiTheme="minorHAnsi" w:eastAsia="MS Mincho" w:hAnsiTheme="minorHAnsi"/>
                <w:sz w:val="22"/>
                <w:szCs w:val="22"/>
                <w:lang w:eastAsia="ja-JP"/>
              </w:rPr>
            </w:pPr>
            <w:r w:rsidRPr="00E77B76">
              <w:rPr>
                <w:rFonts w:asciiTheme="minorHAnsi" w:hAnsiTheme="minorHAnsi"/>
                <w:b/>
                <w:sz w:val="22"/>
                <w:szCs w:val="22"/>
              </w:rPr>
              <w:t>5 53 10</w:t>
            </w:r>
            <w:r w:rsidRPr="00E77B76">
              <w:rPr>
                <w:rFonts w:asciiTheme="minorHAnsi" w:hAnsiTheme="minorHAnsi"/>
                <w:sz w:val="22"/>
                <w:szCs w:val="22"/>
              </w:rPr>
              <w:t xml:space="preserve"> – Nárůst kapacity sociálních bytů</w:t>
            </w:r>
            <w:r w:rsidR="00D52344">
              <w:rPr>
                <w:rFonts w:asciiTheme="minorHAnsi" w:hAnsiTheme="minorHAnsi"/>
                <w:sz w:val="22"/>
                <w:szCs w:val="22"/>
              </w:rPr>
              <w:t>,</w:t>
            </w:r>
          </w:p>
          <w:p w14:paraId="19592C7A" w14:textId="77777777" w:rsidR="00AE5308" w:rsidRPr="003B57F7" w:rsidRDefault="00D52344" w:rsidP="00E77B76">
            <w:pPr>
              <w:pStyle w:val="Odstavecseseznamem"/>
              <w:numPr>
                <w:ilvl w:val="0"/>
                <w:numId w:val="27"/>
              </w:numPr>
              <w:spacing w:after="200"/>
              <w:jc w:val="both"/>
              <w:rPr>
                <w:rFonts w:asciiTheme="minorHAnsi" w:eastAsia="MS Mincho" w:hAnsiTheme="minorHAnsi"/>
                <w:sz w:val="22"/>
                <w:szCs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D0C0B0E"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p w14:paraId="2210DD8C"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682" w:type="dxa"/>
          </w:tcPr>
          <w:p w14:paraId="7C1005F1" w14:textId="177E7D68" w:rsidR="000C56B5" w:rsidRPr="003736E0" w:rsidRDefault="000C56B5" w:rsidP="00230465">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0DC0F6B3" w14:textId="1556FC10"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3EC4E627" w14:textId="77777777" w:rsidR="00230465" w:rsidRDefault="00E77B76" w:rsidP="00230465">
            <w:pPr>
              <w:widowControl w:val="0"/>
              <w:spacing w:after="120"/>
              <w:jc w:val="both"/>
              <w:rPr>
                <w:rFonts w:asciiTheme="minorHAnsi" w:hAnsiTheme="minorHAnsi"/>
                <w:snapToGrid w:val="0"/>
                <w:sz w:val="22"/>
                <w:szCs w:val="22"/>
              </w:rPr>
            </w:pPr>
            <w:r w:rsidRPr="006521C0">
              <w:rPr>
                <w:rFonts w:asciiTheme="minorHAnsi" w:hAnsiTheme="minorHAnsi"/>
                <w:snapToGrid w:val="0"/>
                <w:sz w:val="22"/>
                <w:szCs w:val="22"/>
              </w:rPr>
              <w:t>V případě nenaplnění cílové hodnoty indikátor</w:t>
            </w:r>
            <w:r w:rsidR="00D912A2">
              <w:rPr>
                <w:rFonts w:asciiTheme="minorHAnsi" w:hAnsiTheme="minorHAnsi"/>
                <w:snapToGrid w:val="0"/>
                <w:sz w:val="22"/>
                <w:szCs w:val="22"/>
              </w:rPr>
              <w:t>ů</w:t>
            </w:r>
            <w:r w:rsidRPr="006521C0">
              <w:rPr>
                <w:rFonts w:asciiTheme="minorHAnsi" w:hAnsiTheme="minorHAnsi"/>
                <w:snapToGrid w:val="0"/>
                <w:sz w:val="22"/>
                <w:szCs w:val="22"/>
              </w:rPr>
              <w:t xml:space="preserve"> I. a II. na 100 % nebude dotace vyplacena.</w:t>
            </w:r>
          </w:p>
          <w:p w14:paraId="22BE37B1" w14:textId="77777777" w:rsidR="00D52344" w:rsidRPr="0078137E" w:rsidRDefault="00D52344"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Nenaplnění resp. překročení cílové hodnoty indikátoru III. nepodléhá sankcím.</w:t>
            </w:r>
          </w:p>
        </w:tc>
      </w:tr>
      <w:tr w:rsidR="002E782C" w14:paraId="260C37B4" w14:textId="77777777" w:rsidTr="00980767">
        <w:trPr>
          <w:trHeight w:val="983"/>
        </w:trPr>
        <w:tc>
          <w:tcPr>
            <w:tcW w:w="1048" w:type="dxa"/>
          </w:tcPr>
          <w:p w14:paraId="0D6C5E95" w14:textId="77777777" w:rsidR="002E782C" w:rsidRPr="00333B51" w:rsidRDefault="00B71F10" w:rsidP="00937A6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358" w:type="dxa"/>
          </w:tcPr>
          <w:p w14:paraId="11754549" w14:textId="77777777" w:rsidR="002E782C" w:rsidRPr="00333B51" w:rsidRDefault="002E782C" w:rsidP="00937A6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r w:rsidR="008A683D">
              <w:rPr>
                <w:rFonts w:asciiTheme="minorHAnsi" w:hAnsiTheme="minorHAnsi"/>
                <w:sz w:val="22"/>
                <w:szCs w:val="22"/>
              </w:rPr>
              <w:t>,</w:t>
            </w:r>
            <w:r w:rsidR="00576B7A">
              <w:rPr>
                <w:rFonts w:asciiTheme="minorHAnsi" w:hAnsiTheme="minorHAnsi"/>
                <w:sz w:val="22"/>
                <w:szCs w:val="22"/>
              </w:rPr>
              <w:t xml:space="preserve"> </w:t>
            </w:r>
            <w:r w:rsidR="00576B7A">
              <w:rPr>
                <w:rFonts w:asciiTheme="minorHAnsi" w:hAnsiTheme="minorHAnsi"/>
                <w:snapToGrid w:val="0"/>
                <w:sz w:val="22"/>
                <w:szCs w:val="22"/>
              </w:rPr>
              <w:t>a dodržet podmínky pro nakládání se sociálnímu byty uvedené ve Specifi</w:t>
            </w:r>
            <w:r w:rsidR="008A683D">
              <w:rPr>
                <w:rFonts w:asciiTheme="minorHAnsi" w:hAnsiTheme="minorHAnsi"/>
                <w:snapToGrid w:val="0"/>
                <w:sz w:val="22"/>
                <w:szCs w:val="22"/>
              </w:rPr>
              <w:t>ckých pravidlech pro žadatele a </w:t>
            </w:r>
            <w:r w:rsidR="00576B7A">
              <w:rPr>
                <w:rFonts w:asciiTheme="minorHAnsi" w:hAnsiTheme="minorHAnsi"/>
                <w:snapToGrid w:val="0"/>
                <w:sz w:val="22"/>
                <w:szCs w:val="22"/>
              </w:rPr>
              <w:t>příjemce</w:t>
            </w:r>
            <w:r w:rsidRPr="00333B51">
              <w:rPr>
                <w:rFonts w:asciiTheme="minorHAnsi" w:hAnsiTheme="minorHAnsi"/>
                <w:sz w:val="22"/>
                <w:szCs w:val="22"/>
              </w:rPr>
              <w:t>.</w:t>
            </w:r>
          </w:p>
        </w:tc>
        <w:tc>
          <w:tcPr>
            <w:tcW w:w="1682" w:type="dxa"/>
          </w:tcPr>
          <w:p w14:paraId="5AEFBC1D" w14:textId="77777777" w:rsidR="002E782C" w:rsidRPr="00333B51" w:rsidRDefault="002E782C" w:rsidP="00937A6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98" w:type="dxa"/>
            <w:shd w:val="clear" w:color="auto" w:fill="auto"/>
          </w:tcPr>
          <w:p w14:paraId="3A108006" w14:textId="77777777" w:rsidR="002E782C" w:rsidRPr="00333B51" w:rsidRDefault="002E782C" w:rsidP="00937A6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624FEE" w14:paraId="6EACAF76" w14:textId="77777777" w:rsidTr="00082455">
        <w:trPr>
          <w:trHeight w:val="2542"/>
        </w:trPr>
        <w:tc>
          <w:tcPr>
            <w:tcW w:w="1048" w:type="dxa"/>
          </w:tcPr>
          <w:p w14:paraId="3DC1BFD8" w14:textId="77777777" w:rsidR="00624FEE" w:rsidRDefault="002E782C" w:rsidP="00230465">
            <w:pPr>
              <w:spacing w:after="120"/>
              <w:jc w:val="both"/>
              <w:rPr>
                <w:rFonts w:asciiTheme="minorHAnsi" w:hAnsiTheme="minorHAnsi"/>
                <w:sz w:val="22"/>
                <w:szCs w:val="22"/>
              </w:rPr>
            </w:pPr>
            <w:r>
              <w:rPr>
                <w:rFonts w:asciiTheme="minorHAnsi" w:hAnsiTheme="minorHAnsi"/>
                <w:sz w:val="22"/>
                <w:szCs w:val="22"/>
              </w:rPr>
              <w:lastRenderedPageBreak/>
              <w:t>1</w:t>
            </w:r>
            <w:r w:rsidR="00B71F10">
              <w:rPr>
                <w:rFonts w:asciiTheme="minorHAnsi" w:hAnsiTheme="minorHAnsi"/>
                <w:sz w:val="22"/>
                <w:szCs w:val="22"/>
              </w:rPr>
              <w:t>0</w:t>
            </w:r>
            <w:r w:rsidR="00385659">
              <w:rPr>
                <w:rFonts w:asciiTheme="minorHAnsi" w:hAnsiTheme="minorHAnsi"/>
                <w:sz w:val="22"/>
                <w:szCs w:val="22"/>
              </w:rPr>
              <w:t>.</w:t>
            </w:r>
          </w:p>
        </w:tc>
        <w:tc>
          <w:tcPr>
            <w:tcW w:w="4358" w:type="dxa"/>
          </w:tcPr>
          <w:p w14:paraId="4CE997E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pokud je to z hlediska charakteru projektu možné.</w:t>
            </w:r>
          </w:p>
          <w:p w14:paraId="38769D31" w14:textId="77777777" w:rsidR="00E77B76" w:rsidRDefault="00E77B76" w:rsidP="00E77B76">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397933D2" w14:textId="77777777" w:rsidR="00E77B76" w:rsidRPr="006521C0" w:rsidRDefault="00E77B76" w:rsidP="00E77B76">
            <w:pPr>
              <w:pStyle w:val="Odstavecseseznamem"/>
              <w:numPr>
                <w:ilvl w:val="0"/>
                <w:numId w:val="28"/>
              </w:numPr>
              <w:spacing w:after="200"/>
              <w:jc w:val="both"/>
              <w:rPr>
                <w:rFonts w:asciiTheme="minorHAnsi" w:eastAsia="MS Mincho" w:hAnsiTheme="minorHAnsi"/>
                <w:sz w:val="22"/>
                <w:szCs w:val="22"/>
                <w:lang w:eastAsia="ja-JP"/>
              </w:rPr>
            </w:pPr>
            <w:r w:rsidRPr="00AE5308">
              <w:rPr>
                <w:rFonts w:asciiTheme="minorHAnsi" w:eastAsia="MS Mincho" w:hAnsiTheme="minorHAnsi"/>
                <w:b/>
                <w:sz w:val="22"/>
                <w:lang w:eastAsia="ja-JP"/>
              </w:rPr>
              <w:t>5 53 01</w:t>
            </w:r>
            <w:r w:rsidRPr="00AE5308">
              <w:rPr>
                <w:rFonts w:asciiTheme="minorHAnsi" w:eastAsia="MS Mincho" w:hAnsiTheme="minorHAnsi"/>
                <w:sz w:val="22"/>
                <w:lang w:eastAsia="ja-JP"/>
              </w:rPr>
              <w:t xml:space="preserve"> </w:t>
            </w:r>
            <w:r>
              <w:rPr>
                <w:rFonts w:asciiTheme="minorHAnsi" w:eastAsia="MS Mincho" w:hAnsiTheme="minorHAnsi"/>
                <w:sz w:val="22"/>
                <w:lang w:eastAsia="ja-JP"/>
              </w:rPr>
              <w:t xml:space="preserve">- </w:t>
            </w:r>
            <w:r w:rsidRPr="00AE5308">
              <w:rPr>
                <w:rFonts w:asciiTheme="minorHAnsi" w:eastAsia="MS Mincho" w:hAnsiTheme="minorHAnsi"/>
                <w:sz w:val="22"/>
                <w:lang w:eastAsia="ja-JP"/>
              </w:rPr>
              <w:t xml:space="preserve">Počet podpořených bytů pro </w:t>
            </w:r>
            <w:r w:rsidRPr="006521C0">
              <w:rPr>
                <w:rFonts w:asciiTheme="minorHAnsi" w:eastAsia="MS Mincho" w:hAnsiTheme="minorHAnsi"/>
                <w:sz w:val="22"/>
                <w:szCs w:val="22"/>
                <w:lang w:eastAsia="ja-JP"/>
              </w:rPr>
              <w:t>sociální bydlení,</w:t>
            </w:r>
          </w:p>
          <w:p w14:paraId="79C5E304" w14:textId="77777777" w:rsidR="00D52344" w:rsidRPr="003B57F7" w:rsidRDefault="00E77B76" w:rsidP="00E77B76">
            <w:pPr>
              <w:pStyle w:val="Odstavecseseznamem"/>
              <w:numPr>
                <w:ilvl w:val="0"/>
                <w:numId w:val="28"/>
              </w:numPr>
              <w:spacing w:after="200"/>
              <w:jc w:val="both"/>
              <w:rPr>
                <w:rFonts w:asciiTheme="minorHAnsi" w:eastAsia="MS Mincho" w:hAnsiTheme="minorHAnsi"/>
                <w:sz w:val="22"/>
                <w:lang w:eastAsia="ja-JP"/>
              </w:rPr>
            </w:pPr>
            <w:r w:rsidRPr="006521C0">
              <w:rPr>
                <w:rFonts w:asciiTheme="minorHAnsi" w:hAnsiTheme="minorHAnsi"/>
                <w:b/>
                <w:sz w:val="22"/>
                <w:szCs w:val="22"/>
              </w:rPr>
              <w:t>5 53 10</w:t>
            </w:r>
            <w:r w:rsidRPr="006521C0">
              <w:rPr>
                <w:rFonts w:asciiTheme="minorHAnsi" w:hAnsiTheme="minorHAnsi"/>
                <w:sz w:val="22"/>
                <w:szCs w:val="22"/>
              </w:rPr>
              <w:t xml:space="preserve"> – Nárůst kapacity sociálních bytů</w:t>
            </w:r>
            <w:r w:rsidR="00D52344">
              <w:rPr>
                <w:rFonts w:asciiTheme="minorHAnsi" w:hAnsiTheme="minorHAnsi"/>
                <w:sz w:val="22"/>
                <w:szCs w:val="22"/>
              </w:rPr>
              <w:t>,</w:t>
            </w:r>
          </w:p>
          <w:p w14:paraId="37A30797" w14:textId="77777777" w:rsidR="00230465" w:rsidRPr="003B57F7" w:rsidRDefault="00D52344" w:rsidP="00E77B76">
            <w:pPr>
              <w:pStyle w:val="Odstavecseseznamem"/>
              <w:numPr>
                <w:ilvl w:val="0"/>
                <w:numId w:val="28"/>
              </w:numPr>
              <w:spacing w:after="200"/>
              <w:jc w:val="both"/>
              <w:rPr>
                <w:rFonts w:asciiTheme="minorHAnsi" w:eastAsia="MS Mincho" w:hAnsiTheme="minorHAnsi"/>
                <w:sz w:val="22"/>
                <w:lang w:eastAsia="ja-JP"/>
              </w:rPr>
            </w:pPr>
            <w:r>
              <w:rPr>
                <w:rFonts w:asciiTheme="minorHAnsi" w:hAnsiTheme="minorHAnsi"/>
                <w:b/>
                <w:sz w:val="22"/>
                <w:szCs w:val="22"/>
              </w:rPr>
              <w:t>5 53 20</w:t>
            </w:r>
            <w:r>
              <w:rPr>
                <w:rFonts w:asciiTheme="minorHAnsi" w:hAnsiTheme="minorHAnsi"/>
                <w:sz w:val="22"/>
                <w:szCs w:val="22"/>
              </w:rPr>
              <w:t xml:space="preserve"> – Průměrný počet osob využívajících sociální bydlení.</w:t>
            </w:r>
          </w:p>
          <w:p w14:paraId="0466FE81" w14:textId="77777777" w:rsidR="008878A3" w:rsidRPr="003B57F7" w:rsidRDefault="008878A3" w:rsidP="003B57F7">
            <w:pPr>
              <w:spacing w:after="200"/>
              <w:jc w:val="both"/>
              <w:rPr>
                <w:rFonts w:asciiTheme="minorHAnsi" w:eastAsia="MS Mincho" w:hAnsiTheme="minorHAnsi"/>
                <w:sz w:val="22"/>
                <w:szCs w:val="22"/>
                <w:lang w:eastAsia="ja-JP"/>
              </w:rPr>
            </w:pPr>
            <w:r>
              <w:rPr>
                <w:rFonts w:asciiTheme="minorHAnsi" w:eastAsia="MS Mincho" w:hAnsiTheme="minorHAnsi"/>
                <w:sz w:val="22"/>
                <w:szCs w:val="22"/>
                <w:lang w:eastAsia="ja-JP"/>
              </w:rPr>
              <w:t>Pro příjemce jsou závazné pouze indikátory uvedené v Rozhodnutí.</w:t>
            </w:r>
          </w:p>
        </w:tc>
        <w:tc>
          <w:tcPr>
            <w:tcW w:w="1682" w:type="dxa"/>
          </w:tcPr>
          <w:p w14:paraId="7E3E5BBF"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3952BA21" w14:textId="77777777" w:rsidR="00624FEE" w:rsidRDefault="00E77B76" w:rsidP="00230465">
            <w:pPr>
              <w:spacing w:after="120"/>
              <w:ind w:right="-2"/>
              <w:jc w:val="both"/>
              <w:rPr>
                <w:rFonts w:asciiTheme="minorHAnsi" w:hAnsiTheme="minorHAnsi"/>
                <w:snapToGrid w:val="0"/>
                <w:sz w:val="22"/>
                <w:szCs w:val="22"/>
              </w:rPr>
            </w:pPr>
            <w:r w:rsidRPr="0074250E">
              <w:rPr>
                <w:rFonts w:asciiTheme="minorHAnsi" w:hAnsiTheme="minorHAnsi"/>
                <w:snapToGrid w:val="0"/>
                <w:sz w:val="22"/>
                <w:szCs w:val="22"/>
              </w:rPr>
              <w:t xml:space="preserve">V případě neudržení cílové hodnoty </w:t>
            </w:r>
            <w:r w:rsidR="00D912A2">
              <w:rPr>
                <w:rFonts w:asciiTheme="minorHAnsi" w:hAnsiTheme="minorHAnsi"/>
                <w:snapToGrid w:val="0"/>
                <w:sz w:val="22"/>
                <w:szCs w:val="22"/>
              </w:rPr>
              <w:t>indikátorů</w:t>
            </w:r>
            <w:r w:rsidRPr="0074250E">
              <w:rPr>
                <w:rFonts w:asciiTheme="minorHAnsi" w:hAnsiTheme="minorHAnsi"/>
                <w:snapToGrid w:val="0"/>
                <w:sz w:val="22"/>
                <w:szCs w:val="22"/>
              </w:rPr>
              <w:t xml:space="preserve"> I. a II. na 100 % bude vrácena celková částka vyplacené dotace.</w:t>
            </w:r>
          </w:p>
          <w:p w14:paraId="35BB54B0" w14:textId="77777777" w:rsidR="00D52344" w:rsidRPr="007B46B8" w:rsidRDefault="00D52344" w:rsidP="00230465">
            <w:pPr>
              <w:spacing w:after="120"/>
              <w:ind w:right="-2"/>
              <w:jc w:val="both"/>
              <w:rPr>
                <w:highlight w:val="yellow"/>
              </w:rPr>
            </w:pPr>
            <w:r>
              <w:rPr>
                <w:rFonts w:asciiTheme="minorHAnsi" w:hAnsiTheme="minorHAnsi"/>
                <w:snapToGrid w:val="0"/>
                <w:sz w:val="22"/>
                <w:szCs w:val="22"/>
              </w:rPr>
              <w:t>Neudržení cílové hodnoty indikátoru III. nepodléhá sankcím.</w:t>
            </w:r>
          </w:p>
        </w:tc>
      </w:tr>
      <w:tr w:rsidR="002E782C" w14:paraId="20317912" w14:textId="77777777" w:rsidTr="00980767">
        <w:trPr>
          <w:trHeight w:val="720"/>
        </w:trPr>
        <w:tc>
          <w:tcPr>
            <w:tcW w:w="1048" w:type="dxa"/>
          </w:tcPr>
          <w:p w14:paraId="71D445AA" w14:textId="77777777" w:rsidR="002E782C" w:rsidRPr="00DF6F9B" w:rsidRDefault="002E782C" w:rsidP="00937A6E">
            <w:pPr>
              <w:spacing w:after="120"/>
              <w:jc w:val="both"/>
              <w:rPr>
                <w:rFonts w:asciiTheme="minorHAnsi" w:hAnsiTheme="minorHAnsi"/>
                <w:sz w:val="22"/>
                <w:szCs w:val="22"/>
              </w:rPr>
            </w:pPr>
            <w:r w:rsidRPr="00DF6F9B">
              <w:rPr>
                <w:rFonts w:asciiTheme="minorHAnsi" w:hAnsiTheme="minorHAnsi"/>
                <w:sz w:val="22"/>
                <w:szCs w:val="22"/>
              </w:rPr>
              <w:t>1</w:t>
            </w:r>
            <w:r w:rsidR="00B71F10">
              <w:rPr>
                <w:rFonts w:asciiTheme="minorHAnsi" w:hAnsiTheme="minorHAnsi"/>
                <w:sz w:val="22"/>
                <w:szCs w:val="22"/>
              </w:rPr>
              <w:t>1</w:t>
            </w:r>
            <w:r w:rsidRPr="00DF6F9B">
              <w:rPr>
                <w:rFonts w:asciiTheme="minorHAnsi" w:hAnsiTheme="minorHAnsi"/>
                <w:sz w:val="22"/>
                <w:szCs w:val="22"/>
              </w:rPr>
              <w:t>.</w:t>
            </w:r>
          </w:p>
        </w:tc>
        <w:tc>
          <w:tcPr>
            <w:tcW w:w="4358" w:type="dxa"/>
          </w:tcPr>
          <w:p w14:paraId="77817813" w14:textId="77777777" w:rsidR="002E782C" w:rsidRPr="00DF6F9B" w:rsidRDefault="002E782C" w:rsidP="00937A6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682" w:type="dxa"/>
          </w:tcPr>
          <w:p w14:paraId="3CE871B4" w14:textId="423E9E35" w:rsidR="002E782C" w:rsidRPr="00DF6F9B" w:rsidRDefault="002E782C" w:rsidP="000B352C">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FE53AE">
              <w:rPr>
                <w:rFonts w:asciiTheme="minorHAnsi" w:hAnsiTheme="minorHAnsi"/>
                <w:sz w:val="22"/>
                <w:szCs w:val="22"/>
              </w:rPr>
              <w:t xml:space="preserve"> </w:t>
            </w:r>
            <w:r>
              <w:rPr>
                <w:rFonts w:asciiTheme="minorHAnsi" w:hAnsiTheme="minorHAnsi"/>
                <w:sz w:val="22"/>
                <w:szCs w:val="22"/>
              </w:rPr>
              <w:t>14f z</w:t>
            </w:r>
            <w:r w:rsidR="000B352C">
              <w:rPr>
                <w:rFonts w:asciiTheme="minorHAnsi" w:hAnsiTheme="minorHAnsi"/>
                <w:sz w:val="22"/>
                <w:szCs w:val="22"/>
              </w:rPr>
              <w:t>ákona č</w:t>
            </w:r>
            <w:r>
              <w:rPr>
                <w:rFonts w:asciiTheme="minorHAnsi" w:hAnsiTheme="minorHAnsi"/>
                <w:sz w:val="22"/>
                <w:szCs w:val="22"/>
              </w:rPr>
              <w:t>. </w:t>
            </w:r>
            <w:r w:rsidRPr="00DF6F9B">
              <w:rPr>
                <w:rFonts w:asciiTheme="minorHAnsi" w:hAnsiTheme="minorHAnsi"/>
                <w:sz w:val="22"/>
                <w:szCs w:val="22"/>
              </w:rPr>
              <w:t>218/2000 Sb., o rozpočtových pravidlech.</w:t>
            </w:r>
          </w:p>
        </w:tc>
        <w:tc>
          <w:tcPr>
            <w:tcW w:w="2198" w:type="dxa"/>
          </w:tcPr>
          <w:p w14:paraId="3C5EE985" w14:textId="77777777" w:rsidR="002E782C" w:rsidRPr="00DF6F9B" w:rsidRDefault="002E782C" w:rsidP="00937A6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B331BD" w14:paraId="01084975" w14:textId="77777777" w:rsidTr="000913C6">
        <w:trPr>
          <w:trHeight w:val="720"/>
        </w:trPr>
        <w:tc>
          <w:tcPr>
            <w:tcW w:w="1048" w:type="dxa"/>
            <w:vMerge w:val="restart"/>
          </w:tcPr>
          <w:p w14:paraId="24FE74A4"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B71F10">
              <w:rPr>
                <w:rFonts w:asciiTheme="minorHAnsi" w:hAnsiTheme="minorHAnsi"/>
                <w:sz w:val="22"/>
                <w:szCs w:val="22"/>
              </w:rPr>
              <w:t>2</w:t>
            </w:r>
            <w:r>
              <w:rPr>
                <w:rFonts w:asciiTheme="minorHAnsi" w:hAnsiTheme="minorHAnsi"/>
                <w:sz w:val="22"/>
                <w:szCs w:val="22"/>
              </w:rPr>
              <w:t>.</w:t>
            </w:r>
          </w:p>
          <w:p w14:paraId="50CD8DE5" w14:textId="77777777" w:rsidR="00B331BD" w:rsidRPr="00794895" w:rsidRDefault="00B331BD" w:rsidP="00230465">
            <w:pPr>
              <w:spacing w:after="120"/>
              <w:jc w:val="both"/>
              <w:rPr>
                <w:rFonts w:asciiTheme="minorHAnsi" w:hAnsiTheme="minorHAnsi"/>
                <w:sz w:val="22"/>
                <w:szCs w:val="22"/>
              </w:rPr>
            </w:pPr>
          </w:p>
        </w:tc>
        <w:tc>
          <w:tcPr>
            <w:tcW w:w="4358" w:type="dxa"/>
          </w:tcPr>
          <w:p w14:paraId="78C96D9E" w14:textId="77777777" w:rsidR="00B331BD" w:rsidRPr="00043584" w:rsidRDefault="00B331BD"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682" w:type="dxa"/>
          </w:tcPr>
          <w:p w14:paraId="627F4806" w14:textId="77777777" w:rsidR="00B331BD" w:rsidRPr="00117CEC" w:rsidRDefault="00B331BD" w:rsidP="00230465">
            <w:pPr>
              <w:spacing w:after="120"/>
              <w:jc w:val="both"/>
            </w:pPr>
          </w:p>
        </w:tc>
        <w:tc>
          <w:tcPr>
            <w:tcW w:w="2198" w:type="dxa"/>
          </w:tcPr>
          <w:p w14:paraId="47FAF14F" w14:textId="77777777" w:rsidR="00B331BD" w:rsidRPr="001B112F" w:rsidRDefault="00B331BD" w:rsidP="00230465">
            <w:pPr>
              <w:widowControl w:val="0"/>
              <w:spacing w:after="120"/>
              <w:jc w:val="both"/>
              <w:rPr>
                <w:snapToGrid w:val="0"/>
              </w:rPr>
            </w:pPr>
          </w:p>
        </w:tc>
      </w:tr>
      <w:tr w:rsidR="00B331BD" w14:paraId="1C931D29" w14:textId="77777777" w:rsidTr="000913C6">
        <w:trPr>
          <w:trHeight w:val="720"/>
        </w:trPr>
        <w:tc>
          <w:tcPr>
            <w:tcW w:w="1048" w:type="dxa"/>
            <w:vMerge/>
          </w:tcPr>
          <w:p w14:paraId="35F6B43E" w14:textId="77777777" w:rsidR="00B331BD" w:rsidRDefault="00B331BD" w:rsidP="00230465">
            <w:pPr>
              <w:spacing w:after="120"/>
              <w:jc w:val="both"/>
              <w:rPr>
                <w:rFonts w:asciiTheme="minorHAnsi" w:hAnsiTheme="minorHAnsi"/>
                <w:sz w:val="22"/>
                <w:szCs w:val="22"/>
              </w:rPr>
            </w:pPr>
          </w:p>
        </w:tc>
        <w:tc>
          <w:tcPr>
            <w:tcW w:w="4358" w:type="dxa"/>
          </w:tcPr>
          <w:p w14:paraId="546D84D7"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682" w:type="dxa"/>
          </w:tcPr>
          <w:p w14:paraId="088E1B01"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98" w:type="dxa"/>
          </w:tcPr>
          <w:p w14:paraId="4EAEA23F"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4D0A3D">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B331BD" w14:paraId="1EC2DA79" w14:textId="77777777" w:rsidTr="000913C6">
        <w:trPr>
          <w:trHeight w:val="1174"/>
        </w:trPr>
        <w:tc>
          <w:tcPr>
            <w:tcW w:w="1048" w:type="dxa"/>
            <w:vMerge/>
          </w:tcPr>
          <w:p w14:paraId="52D2724E" w14:textId="77777777" w:rsidR="00B331BD" w:rsidRDefault="00B331BD" w:rsidP="00230465">
            <w:pPr>
              <w:spacing w:after="120"/>
              <w:jc w:val="both"/>
              <w:rPr>
                <w:rFonts w:asciiTheme="minorHAnsi" w:hAnsiTheme="minorHAnsi"/>
                <w:sz w:val="22"/>
                <w:szCs w:val="22"/>
              </w:rPr>
            </w:pPr>
          </w:p>
        </w:tc>
        <w:tc>
          <w:tcPr>
            <w:tcW w:w="4358" w:type="dxa"/>
          </w:tcPr>
          <w:p w14:paraId="6E77EDF4"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2F1D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09F09EC2"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6F07285A"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682" w:type="dxa"/>
          </w:tcPr>
          <w:p w14:paraId="00A40786"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2FC158DA"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277A6D61" w14:textId="77777777" w:rsidR="00DE695E" w:rsidRDefault="00DE695E" w:rsidP="00230465">
            <w:pPr>
              <w:widowControl w:val="0"/>
              <w:spacing w:after="120"/>
              <w:jc w:val="both"/>
              <w:rPr>
                <w:rFonts w:asciiTheme="minorHAnsi" w:hAnsiTheme="minorHAnsi"/>
                <w:snapToGrid w:val="0"/>
                <w:sz w:val="22"/>
                <w:szCs w:val="22"/>
              </w:rPr>
            </w:pPr>
          </w:p>
        </w:tc>
      </w:tr>
      <w:tr w:rsidR="00B331BD" w14:paraId="2719CBB9" w14:textId="77777777" w:rsidTr="000913C6">
        <w:trPr>
          <w:trHeight w:val="1119"/>
        </w:trPr>
        <w:tc>
          <w:tcPr>
            <w:tcW w:w="1048" w:type="dxa"/>
            <w:vMerge/>
          </w:tcPr>
          <w:p w14:paraId="344426F1" w14:textId="77777777" w:rsidR="00B331BD" w:rsidRPr="00794895" w:rsidRDefault="00B331BD" w:rsidP="00230465">
            <w:pPr>
              <w:spacing w:after="120"/>
              <w:jc w:val="both"/>
              <w:rPr>
                <w:rFonts w:asciiTheme="minorHAnsi" w:hAnsiTheme="minorHAnsi"/>
                <w:sz w:val="22"/>
                <w:szCs w:val="22"/>
              </w:rPr>
            </w:pPr>
          </w:p>
        </w:tc>
        <w:tc>
          <w:tcPr>
            <w:tcW w:w="4358" w:type="dxa"/>
          </w:tcPr>
          <w:p w14:paraId="3596B89E"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7235450C"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682" w:type="dxa"/>
          </w:tcPr>
          <w:p w14:paraId="00A6D600"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98" w:type="dxa"/>
          </w:tcPr>
          <w:p w14:paraId="1B6C5C33"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A16112" w14:paraId="106B3467" w14:textId="77777777" w:rsidTr="000913C6">
        <w:trPr>
          <w:trHeight w:val="1948"/>
        </w:trPr>
        <w:tc>
          <w:tcPr>
            <w:tcW w:w="1048" w:type="dxa"/>
          </w:tcPr>
          <w:p w14:paraId="23A94A38" w14:textId="77777777" w:rsidR="00A16112" w:rsidRDefault="00A16112" w:rsidP="00414C65">
            <w:pPr>
              <w:spacing w:after="120"/>
              <w:jc w:val="both"/>
              <w:rPr>
                <w:rFonts w:asciiTheme="minorHAnsi" w:hAnsiTheme="minorHAnsi"/>
                <w:sz w:val="22"/>
                <w:szCs w:val="22"/>
              </w:rPr>
            </w:pPr>
            <w:r>
              <w:rPr>
                <w:rFonts w:asciiTheme="minorHAnsi" w:hAnsiTheme="minorHAnsi"/>
                <w:sz w:val="22"/>
                <w:szCs w:val="22"/>
              </w:rPr>
              <w:t>13.</w:t>
            </w:r>
          </w:p>
        </w:tc>
        <w:tc>
          <w:tcPr>
            <w:tcW w:w="4358" w:type="dxa"/>
          </w:tcPr>
          <w:p w14:paraId="3091058C" w14:textId="77777777" w:rsidR="00A16112" w:rsidRPr="00811919" w:rsidRDefault="00A16112" w:rsidP="00230465">
            <w:pPr>
              <w:widowControl w:val="0"/>
              <w:spacing w:after="120"/>
              <w:ind w:right="-2"/>
              <w:jc w:val="both"/>
              <w:rPr>
                <w:rFonts w:asciiTheme="minorHAnsi" w:hAnsiTheme="minorHAnsi"/>
                <w:snapToGrid w:val="0"/>
                <w:sz w:val="22"/>
                <w:szCs w:val="22"/>
              </w:rPr>
            </w:pPr>
            <w:r w:rsidRPr="00117CEC">
              <w:rPr>
                <w:rFonts w:asciiTheme="minorHAnsi" w:hAnsiTheme="minorHAnsi" w:cstheme="minorHAnsi"/>
                <w:sz w:val="22"/>
                <w:szCs w:val="22"/>
                <w:lang w:eastAsia="ar-SA"/>
              </w:rPr>
              <w:t>Jestliže se příjemce hodlá zúčastnit fúze, rozdělení nebo převodu jmění na společníka jako zanikající obchodní společnost nebo družstvo</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a má zájem, aby na právního nástupce přešly práva a</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povinnosti z Rozhodnutí je povinen</w:t>
            </w:r>
            <w:r>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postupovat podle zákona č. 218/2000 Sb., o</w:t>
            </w:r>
            <w:r>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 ve znění pozdějších předpisů.</w:t>
            </w:r>
          </w:p>
        </w:tc>
        <w:tc>
          <w:tcPr>
            <w:tcW w:w="1682" w:type="dxa"/>
          </w:tcPr>
          <w:p w14:paraId="468E9AB9" w14:textId="77777777" w:rsidR="00A16112" w:rsidRPr="00117CEC" w:rsidRDefault="00A16112" w:rsidP="000B352C">
            <w:p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Není možné.</w:t>
            </w:r>
          </w:p>
        </w:tc>
        <w:tc>
          <w:tcPr>
            <w:tcW w:w="2198" w:type="dxa"/>
          </w:tcPr>
          <w:p w14:paraId="67D278A5" w14:textId="3A0AD94A" w:rsidR="00A16112" w:rsidRDefault="00A1611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Při nedodržení postupu podle </w:t>
            </w:r>
            <w:r>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14a</w:t>
            </w:r>
            <w:r w:rsidRPr="00117CEC">
              <w:rPr>
                <w:rFonts w:asciiTheme="minorHAnsi" w:hAnsiTheme="minorHAnsi" w:cstheme="minorHAnsi"/>
                <w:sz w:val="22"/>
                <w:szCs w:val="22"/>
                <w:lang w:eastAsia="ar-SA"/>
              </w:rPr>
              <w:t xml:space="preserve"> </w:t>
            </w:r>
            <w:r>
              <w:rPr>
                <w:rFonts w:asciiTheme="minorHAnsi" w:hAnsiTheme="minorHAnsi"/>
                <w:snapToGrid w:val="0"/>
                <w:sz w:val="22"/>
                <w:szCs w:val="22"/>
              </w:rPr>
              <w:t>zákona č. 218/2000 Sb., o rozpočtových pravidlech nebude dotace vyplacena a v případě již proplacených peněžních prostředků, bude vrácena celková částka vyplacené dotace.</w:t>
            </w:r>
          </w:p>
        </w:tc>
      </w:tr>
      <w:tr w:rsidR="00DB1707" w14:paraId="315D8A6E" w14:textId="77777777" w:rsidTr="000913C6">
        <w:trPr>
          <w:trHeight w:val="1948"/>
        </w:trPr>
        <w:tc>
          <w:tcPr>
            <w:tcW w:w="1048" w:type="dxa"/>
          </w:tcPr>
          <w:p w14:paraId="7BC5FA74" w14:textId="77777777" w:rsidR="00DB1707" w:rsidRDefault="00DB1707" w:rsidP="00414C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4</w:t>
            </w:r>
            <w:r>
              <w:rPr>
                <w:rFonts w:asciiTheme="minorHAnsi" w:hAnsiTheme="minorHAnsi"/>
                <w:sz w:val="22"/>
                <w:szCs w:val="22"/>
              </w:rPr>
              <w:t>.</w:t>
            </w:r>
          </w:p>
        </w:tc>
        <w:tc>
          <w:tcPr>
            <w:tcW w:w="4358" w:type="dxa"/>
          </w:tcPr>
          <w:p w14:paraId="75262654"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53995DD3"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682" w:type="dxa"/>
          </w:tcPr>
          <w:p w14:paraId="3DB1447D" w14:textId="718611B1"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49D4B45"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F271BA" w14:paraId="3269DDB5" w14:textId="77777777" w:rsidTr="000913C6">
        <w:tc>
          <w:tcPr>
            <w:tcW w:w="1048" w:type="dxa"/>
          </w:tcPr>
          <w:p w14:paraId="6C947B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5</w:t>
            </w:r>
            <w:r w:rsidR="00215EE9">
              <w:rPr>
                <w:rFonts w:asciiTheme="minorHAnsi" w:hAnsiTheme="minorHAnsi"/>
                <w:sz w:val="22"/>
                <w:szCs w:val="22"/>
              </w:rPr>
              <w:t>.</w:t>
            </w:r>
          </w:p>
        </w:tc>
        <w:tc>
          <w:tcPr>
            <w:tcW w:w="4358" w:type="dxa"/>
          </w:tcPr>
          <w:p w14:paraId="17461F54"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682" w:type="dxa"/>
          </w:tcPr>
          <w:p w14:paraId="782C92FC" w14:textId="13741239" w:rsidR="00F271BA" w:rsidRPr="003F54A3" w:rsidRDefault="00B23C42" w:rsidP="000B352C">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610FB399"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F271BA" w14:paraId="2A53D51B" w14:textId="77777777" w:rsidTr="000913C6">
        <w:tc>
          <w:tcPr>
            <w:tcW w:w="1048" w:type="dxa"/>
          </w:tcPr>
          <w:p w14:paraId="226B3C8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6</w:t>
            </w:r>
            <w:r w:rsidR="00215EE9">
              <w:rPr>
                <w:rFonts w:asciiTheme="minorHAnsi" w:hAnsiTheme="minorHAnsi"/>
                <w:sz w:val="22"/>
                <w:szCs w:val="22"/>
              </w:rPr>
              <w:t>.</w:t>
            </w:r>
          </w:p>
        </w:tc>
        <w:tc>
          <w:tcPr>
            <w:tcW w:w="4358" w:type="dxa"/>
          </w:tcPr>
          <w:p w14:paraId="06FDBD5F" w14:textId="77777777"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 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w:t>
            </w:r>
            <w:r w:rsidRPr="00811919">
              <w:rPr>
                <w:rFonts w:asciiTheme="minorHAnsi" w:hAnsiTheme="minorHAnsi"/>
                <w:snapToGrid w:val="0"/>
                <w:sz w:val="22"/>
                <w:szCs w:val="22"/>
              </w:rPr>
              <w:lastRenderedPageBreak/>
              <w:t xml:space="preserve">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147F33">
              <w:rPr>
                <w:rFonts w:asciiTheme="minorHAnsi" w:hAnsiTheme="minorHAnsi"/>
                <w:snapToGrid w:val="0"/>
                <w:sz w:val="22"/>
                <w:szCs w:val="22"/>
              </w:rPr>
              <w:t xml:space="preserve"> (dále jen </w:t>
            </w:r>
            <w:r w:rsidR="00C92ED9">
              <w:rPr>
                <w:rFonts w:asciiTheme="minorHAnsi" w:hAnsiTheme="minorHAnsi"/>
                <w:snapToGrid w:val="0"/>
                <w:sz w:val="22"/>
                <w:szCs w:val="22"/>
              </w:rPr>
              <w:t>„AO“)</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„PCO“)</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 skutečnostech m</w:t>
            </w:r>
            <w:r w:rsidR="00E75264">
              <w:rPr>
                <w:rFonts w:asciiTheme="minorHAnsi" w:hAnsiTheme="minorHAnsi"/>
                <w:snapToGrid w:val="0"/>
                <w:sz w:val="22"/>
                <w:szCs w:val="22"/>
              </w:rPr>
              <w:t xml:space="preserve">ajících vliv na realizaci projektu, především pak povinnost informovat o jakýchkoli kontrolách a auditech provedených v souvislosti s projektem; dále též povinnost na žádost poskytovatele dotace, </w:t>
            </w:r>
            <w:r w:rsidR="000B352C">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 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4F568D13"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682" w:type="dxa"/>
          </w:tcPr>
          <w:p w14:paraId="466EE825"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98" w:type="dxa"/>
          </w:tcPr>
          <w:p w14:paraId="27CCAFE8"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0B352C">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w:t>
            </w:r>
            <w:r w:rsidR="000B352C">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0B352C">
              <w:rPr>
                <w:rFonts w:asciiTheme="minorHAnsi" w:hAnsiTheme="minorHAnsi"/>
                <w:snapToGrid w:val="0"/>
                <w:sz w:val="22"/>
                <w:szCs w:val="22"/>
              </w:rPr>
              <w:t xml:space="preserve"> nebo z částky vyplacené </w:t>
            </w:r>
            <w:r w:rsidR="000B352C">
              <w:rPr>
                <w:rFonts w:asciiTheme="minorHAnsi" w:hAnsiTheme="minorHAnsi"/>
                <w:snapToGrid w:val="0"/>
                <w:sz w:val="22"/>
                <w:szCs w:val="22"/>
              </w:rPr>
              <w:lastRenderedPageBreak/>
              <w:t>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7285104D" w14:textId="77777777" w:rsidR="00F271BA" w:rsidRPr="00811919" w:rsidRDefault="00F271BA" w:rsidP="00230465">
            <w:pPr>
              <w:widowControl w:val="0"/>
              <w:spacing w:after="120"/>
              <w:jc w:val="both"/>
              <w:rPr>
                <w:rFonts w:asciiTheme="minorHAnsi" w:hAnsiTheme="minorHAnsi"/>
                <w:snapToGrid w:val="0"/>
                <w:sz w:val="22"/>
                <w:szCs w:val="22"/>
              </w:rPr>
            </w:pPr>
          </w:p>
          <w:p w14:paraId="75CF3C93" w14:textId="77777777" w:rsidR="00F271BA" w:rsidRPr="00811919" w:rsidRDefault="00F271BA" w:rsidP="00230465">
            <w:pPr>
              <w:spacing w:after="120"/>
              <w:jc w:val="both"/>
              <w:rPr>
                <w:rFonts w:asciiTheme="minorHAnsi" w:hAnsiTheme="minorHAnsi"/>
                <w:sz w:val="22"/>
                <w:szCs w:val="22"/>
              </w:rPr>
            </w:pPr>
          </w:p>
        </w:tc>
      </w:tr>
      <w:tr w:rsidR="00F271BA" w14:paraId="6125659F" w14:textId="77777777" w:rsidTr="000913C6">
        <w:tc>
          <w:tcPr>
            <w:tcW w:w="1048" w:type="dxa"/>
          </w:tcPr>
          <w:p w14:paraId="6D233077"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7</w:t>
            </w:r>
            <w:r w:rsidR="00B71F10">
              <w:rPr>
                <w:rFonts w:asciiTheme="minorHAnsi" w:hAnsiTheme="minorHAnsi"/>
                <w:sz w:val="22"/>
                <w:szCs w:val="22"/>
              </w:rPr>
              <w:t>.</w:t>
            </w:r>
          </w:p>
        </w:tc>
        <w:tc>
          <w:tcPr>
            <w:tcW w:w="4358" w:type="dxa"/>
          </w:tcPr>
          <w:p w14:paraId="7A074641" w14:textId="77777777"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041F23BA" w14:textId="77777777" w:rsidR="00F271BA" w:rsidRPr="00811919" w:rsidRDefault="00F271BA" w:rsidP="000B352C">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39AA50A4"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55E474A6"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385BF2A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3A799FAE"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682" w:type="dxa"/>
          </w:tcPr>
          <w:p w14:paraId="66EF9EF7" w14:textId="7054F4DF" w:rsidR="00F271BA" w:rsidRDefault="003E0392" w:rsidP="000B352C">
            <w:pPr>
              <w:spacing w:after="120"/>
              <w:jc w:val="both"/>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sidR="002349B9">
              <w:rPr>
                <w:rFonts w:asciiTheme="minorHAnsi" w:hAnsiTheme="minorHAnsi" w:cstheme="minorHAnsi"/>
                <w:sz w:val="22"/>
                <w:szCs w:val="22"/>
                <w:lang w:eastAsia="ar-SA"/>
              </w:rPr>
              <w:t>.</w:t>
            </w:r>
          </w:p>
        </w:tc>
        <w:tc>
          <w:tcPr>
            <w:tcW w:w="2198" w:type="dxa"/>
          </w:tcPr>
          <w:p w14:paraId="11B251E2"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0B352C">
              <w:rPr>
                <w:rFonts w:asciiTheme="minorHAnsi" w:hAnsiTheme="minorHAnsi"/>
                <w:snapToGrid w:val="0"/>
                <w:sz w:val="22"/>
                <w:szCs w:val="22"/>
              </w:rPr>
              <w:t>o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00FC1104" w14:textId="77777777" w:rsidR="00F271BA" w:rsidRPr="00811919" w:rsidRDefault="00F271BA" w:rsidP="00230465">
            <w:pPr>
              <w:widowControl w:val="0"/>
              <w:spacing w:after="120"/>
              <w:jc w:val="both"/>
              <w:rPr>
                <w:rFonts w:asciiTheme="minorHAnsi" w:hAnsiTheme="minorHAnsi"/>
                <w:sz w:val="22"/>
                <w:szCs w:val="22"/>
              </w:rPr>
            </w:pPr>
          </w:p>
        </w:tc>
      </w:tr>
      <w:tr w:rsidR="00F271BA" w14:paraId="62FE239B" w14:textId="77777777" w:rsidTr="000913C6">
        <w:tc>
          <w:tcPr>
            <w:tcW w:w="1048" w:type="dxa"/>
          </w:tcPr>
          <w:p w14:paraId="72B8742E"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lastRenderedPageBreak/>
              <w:t>1</w:t>
            </w:r>
            <w:r w:rsidR="00A16112">
              <w:rPr>
                <w:rFonts w:asciiTheme="minorHAnsi" w:hAnsiTheme="minorHAnsi"/>
                <w:sz w:val="22"/>
                <w:szCs w:val="22"/>
              </w:rPr>
              <w:t>8</w:t>
            </w:r>
            <w:r w:rsidR="00B71F10">
              <w:rPr>
                <w:rFonts w:asciiTheme="minorHAnsi" w:hAnsiTheme="minorHAnsi"/>
                <w:sz w:val="22"/>
                <w:szCs w:val="22"/>
              </w:rPr>
              <w:t>.</w:t>
            </w:r>
          </w:p>
        </w:tc>
        <w:tc>
          <w:tcPr>
            <w:tcW w:w="4358" w:type="dxa"/>
          </w:tcPr>
          <w:p w14:paraId="294DF1D6"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682" w:type="dxa"/>
          </w:tcPr>
          <w:p w14:paraId="2E437297" w14:textId="77777777" w:rsidR="00F271BA" w:rsidRDefault="00BB4D83" w:rsidP="00230465">
            <w:pPr>
              <w:spacing w:after="120"/>
              <w:jc w:val="both"/>
            </w:pPr>
            <w:r w:rsidRPr="00BB4D83">
              <w:rPr>
                <w:rFonts w:asciiTheme="minorHAnsi" w:hAnsiTheme="minorHAnsi"/>
                <w:sz w:val="22"/>
                <w:szCs w:val="22"/>
              </w:rPr>
              <w:t>Není možné</w:t>
            </w:r>
            <w:r>
              <w:t>.</w:t>
            </w:r>
          </w:p>
        </w:tc>
        <w:tc>
          <w:tcPr>
            <w:tcW w:w="2198" w:type="dxa"/>
          </w:tcPr>
          <w:p w14:paraId="6C8FC825"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z jiných finančních mechanismů nebo nástrojů finančního inženýrství.</w:t>
            </w:r>
          </w:p>
        </w:tc>
      </w:tr>
      <w:tr w:rsidR="00DB1707" w14:paraId="30E9DA27" w14:textId="77777777" w:rsidTr="00AA4D46">
        <w:trPr>
          <w:trHeight w:val="75"/>
        </w:trPr>
        <w:tc>
          <w:tcPr>
            <w:tcW w:w="1048" w:type="dxa"/>
            <w:vMerge w:val="restart"/>
          </w:tcPr>
          <w:p w14:paraId="4AA8EE5D" w14:textId="77777777" w:rsidR="00DB1707" w:rsidRDefault="00DB1707" w:rsidP="007B4B13">
            <w:pPr>
              <w:spacing w:after="120"/>
              <w:jc w:val="both"/>
              <w:rPr>
                <w:rFonts w:asciiTheme="minorHAnsi" w:hAnsiTheme="minorHAnsi"/>
                <w:sz w:val="22"/>
                <w:szCs w:val="22"/>
              </w:rPr>
            </w:pPr>
            <w:r>
              <w:rPr>
                <w:rFonts w:asciiTheme="minorHAnsi" w:hAnsiTheme="minorHAnsi"/>
                <w:sz w:val="22"/>
                <w:szCs w:val="22"/>
              </w:rPr>
              <w:t>1</w:t>
            </w:r>
            <w:r w:rsidR="00A16112">
              <w:rPr>
                <w:rFonts w:asciiTheme="minorHAnsi" w:hAnsiTheme="minorHAnsi"/>
                <w:sz w:val="22"/>
                <w:szCs w:val="22"/>
              </w:rPr>
              <w:t>9</w:t>
            </w:r>
            <w:r>
              <w:rPr>
                <w:rFonts w:asciiTheme="minorHAnsi" w:hAnsiTheme="minorHAnsi"/>
                <w:sz w:val="22"/>
                <w:szCs w:val="22"/>
              </w:rPr>
              <w:t>.</w:t>
            </w:r>
          </w:p>
        </w:tc>
        <w:tc>
          <w:tcPr>
            <w:tcW w:w="4358" w:type="dxa"/>
          </w:tcPr>
          <w:p w14:paraId="4DCD45B1"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682" w:type="dxa"/>
          </w:tcPr>
          <w:p w14:paraId="56F78452" w14:textId="77777777" w:rsidR="00DB1707" w:rsidRPr="00BB4D83" w:rsidDel="00717CC7" w:rsidRDefault="00DB1707" w:rsidP="00230465">
            <w:pPr>
              <w:spacing w:after="120"/>
              <w:jc w:val="both"/>
              <w:rPr>
                <w:rFonts w:asciiTheme="minorHAnsi" w:hAnsiTheme="minorHAnsi"/>
                <w:sz w:val="22"/>
                <w:szCs w:val="22"/>
              </w:rPr>
            </w:pPr>
          </w:p>
        </w:tc>
        <w:tc>
          <w:tcPr>
            <w:tcW w:w="2198" w:type="dxa"/>
          </w:tcPr>
          <w:p w14:paraId="709C22A4" w14:textId="77777777" w:rsidR="00DB1707" w:rsidDel="00717CC7" w:rsidRDefault="00DB1707" w:rsidP="00230465">
            <w:pPr>
              <w:widowControl w:val="0"/>
              <w:spacing w:after="120"/>
              <w:jc w:val="both"/>
              <w:rPr>
                <w:rFonts w:asciiTheme="minorHAnsi" w:hAnsiTheme="minorHAnsi"/>
                <w:snapToGrid w:val="0"/>
                <w:sz w:val="22"/>
                <w:szCs w:val="22"/>
              </w:rPr>
            </w:pPr>
          </w:p>
        </w:tc>
      </w:tr>
      <w:tr w:rsidR="00DB1707" w14:paraId="7DC97F4F" w14:textId="77777777" w:rsidTr="00DB1707">
        <w:trPr>
          <w:trHeight w:val="1542"/>
        </w:trPr>
        <w:tc>
          <w:tcPr>
            <w:tcW w:w="1048" w:type="dxa"/>
            <w:vMerge/>
          </w:tcPr>
          <w:p w14:paraId="1662C54A" w14:textId="77777777" w:rsidR="00DB1707" w:rsidRDefault="00DB1707" w:rsidP="00230465">
            <w:pPr>
              <w:spacing w:after="120"/>
              <w:jc w:val="both"/>
              <w:rPr>
                <w:rFonts w:asciiTheme="minorHAnsi" w:hAnsiTheme="minorHAnsi"/>
                <w:sz w:val="22"/>
                <w:szCs w:val="22"/>
              </w:rPr>
            </w:pPr>
          </w:p>
        </w:tc>
        <w:tc>
          <w:tcPr>
            <w:tcW w:w="4358" w:type="dxa"/>
          </w:tcPr>
          <w:p w14:paraId="6637676C"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76877545" w14:textId="77777777" w:rsidR="00DB1707" w:rsidRDefault="00DB1707" w:rsidP="00230465">
            <w:pPr>
              <w:widowControl w:val="0"/>
              <w:spacing w:after="120"/>
              <w:ind w:left="720"/>
              <w:jc w:val="both"/>
              <w:rPr>
                <w:rFonts w:asciiTheme="minorHAnsi" w:hAnsiTheme="minorHAnsi"/>
                <w:snapToGrid w:val="0"/>
                <w:sz w:val="22"/>
                <w:szCs w:val="22"/>
              </w:rPr>
            </w:pPr>
          </w:p>
          <w:p w14:paraId="45AACC81" w14:textId="77777777" w:rsidR="00DB1707" w:rsidRDefault="00DB1707" w:rsidP="00230465">
            <w:pPr>
              <w:widowControl w:val="0"/>
              <w:spacing w:after="120"/>
              <w:jc w:val="both"/>
              <w:rPr>
                <w:rFonts w:asciiTheme="minorHAnsi" w:hAnsiTheme="minorHAnsi"/>
                <w:snapToGrid w:val="0"/>
                <w:sz w:val="22"/>
                <w:szCs w:val="22"/>
              </w:rPr>
            </w:pPr>
          </w:p>
          <w:p w14:paraId="44745531" w14:textId="77777777" w:rsidR="00DB1707" w:rsidRDefault="00DB1707" w:rsidP="00230465">
            <w:pPr>
              <w:widowControl w:val="0"/>
              <w:spacing w:after="120"/>
              <w:jc w:val="both"/>
              <w:rPr>
                <w:rFonts w:asciiTheme="minorHAnsi" w:hAnsiTheme="minorHAnsi"/>
                <w:snapToGrid w:val="0"/>
                <w:sz w:val="22"/>
                <w:szCs w:val="22"/>
              </w:rPr>
            </w:pPr>
          </w:p>
          <w:p w14:paraId="3DF51AF5"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w:t>
            </w:r>
            <w:r w:rsidR="00AE5308">
              <w:rPr>
                <w:rFonts w:asciiTheme="minorHAnsi" w:hAnsiTheme="minorHAnsi"/>
                <w:snapToGrid w:val="0"/>
                <w:sz w:val="22"/>
                <w:szCs w:val="22"/>
              </w:rPr>
              <w:t>tněna sankce za nejzávažnější z </w:t>
            </w:r>
            <w:r>
              <w:rPr>
                <w:rFonts w:asciiTheme="minorHAnsi" w:hAnsiTheme="minorHAnsi"/>
                <w:snapToGrid w:val="0"/>
                <w:sz w:val="22"/>
                <w:szCs w:val="22"/>
              </w:rPr>
              <w:t>pochybení.</w:t>
            </w:r>
          </w:p>
        </w:tc>
        <w:tc>
          <w:tcPr>
            <w:tcW w:w="1682" w:type="dxa"/>
          </w:tcPr>
          <w:p w14:paraId="7F1800E4" w14:textId="71309124" w:rsidR="00DB1707" w:rsidRPr="00117CEC" w:rsidRDefault="00DB1707" w:rsidP="000B35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FE53AE">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0B352C">
              <w:rPr>
                <w:rFonts w:asciiTheme="minorHAnsi" w:hAnsiTheme="minorHAnsi" w:cstheme="minorHAnsi"/>
                <w:sz w:val="22"/>
                <w:szCs w:val="22"/>
                <w:lang w:eastAsia="ar-SA"/>
              </w:rPr>
              <w:t>ákona č</w:t>
            </w:r>
            <w:r w:rsidR="007B46B8">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98" w:type="dxa"/>
          </w:tcPr>
          <w:p w14:paraId="56E72D81"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F04B3D">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3625E48C" w14:textId="77777777" w:rsidR="00F271BA" w:rsidRPr="000627F8" w:rsidRDefault="00F271BA" w:rsidP="000627F8">
      <w:pPr>
        <w:widowControl w:val="0"/>
        <w:spacing w:after="120"/>
        <w:ind w:right="-2"/>
        <w:jc w:val="both"/>
        <w:rPr>
          <w:snapToGrid w:val="0"/>
        </w:rPr>
      </w:pPr>
    </w:p>
    <w:p w14:paraId="66BDA998"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15202B26"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46099B">
        <w:rPr>
          <w:rFonts w:asciiTheme="minorHAnsi" w:hAnsiTheme="minorHAnsi"/>
          <w:sz w:val="24"/>
        </w:rPr>
        <w:t>nebo ZZVZ nebo</w:t>
      </w:r>
      <w:r w:rsidR="0046099B" w:rsidRPr="0070094A">
        <w:rPr>
          <w:rFonts w:asciiTheme="minorHAnsi" w:hAnsiTheme="minorHAnsi"/>
          <w:sz w:val="24"/>
        </w:rPr>
        <w:t xml:space="preserve">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w:t>
      </w:r>
      <w:r w:rsidR="0046099B">
        <w:rPr>
          <w:rFonts w:asciiTheme="minorHAnsi" w:hAnsiTheme="minorHAnsi"/>
          <w:sz w:val="24"/>
        </w:rPr>
        <w:t> </w:t>
      </w:r>
      <w:r w:rsidRPr="007B3553">
        <w:rPr>
          <w:rFonts w:asciiTheme="minorHAnsi" w:hAnsiTheme="minorHAnsi"/>
          <w:sz w:val="24"/>
        </w:rPr>
        <w:t xml:space="preserve">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E241F1C" w14:textId="77777777" w:rsidR="002A1163" w:rsidRPr="0070094A" w:rsidRDefault="002A1163" w:rsidP="0070094A">
      <w:pPr>
        <w:pStyle w:val="Prosttext"/>
        <w:ind w:left="720"/>
        <w:jc w:val="both"/>
        <w:rPr>
          <w:rFonts w:asciiTheme="minorHAnsi" w:hAnsiTheme="minorHAnsi"/>
          <w:sz w:val="24"/>
        </w:rPr>
      </w:pPr>
    </w:p>
    <w:p w14:paraId="1ACA2188"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lastRenderedPageBreak/>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46099B">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57752643" w14:textId="77777777" w:rsidR="002A1163" w:rsidRDefault="002A1163" w:rsidP="00255B26">
      <w:pPr>
        <w:pStyle w:val="Prosttext"/>
        <w:ind w:left="708"/>
        <w:jc w:val="both"/>
        <w:rPr>
          <w:rFonts w:asciiTheme="minorHAnsi" w:hAnsiTheme="minorHAnsi"/>
          <w:sz w:val="24"/>
        </w:rPr>
      </w:pPr>
    </w:p>
    <w:p w14:paraId="4449B999"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5B61F394" w14:textId="77777777" w:rsidR="00A67442" w:rsidRPr="00717FDE" w:rsidRDefault="00A67442" w:rsidP="00F579B1">
      <w:pPr>
        <w:widowControl w:val="0"/>
        <w:jc w:val="both"/>
        <w:rPr>
          <w:rFonts w:ascii="Arial" w:hAnsi="Arial"/>
        </w:rPr>
      </w:pPr>
    </w:p>
    <w:p w14:paraId="57CA5C2A"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093EAA93"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442291C8" w14:textId="77777777"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4428F0" w:rsidRPr="00D12B1E">
        <w:rPr>
          <w:rFonts w:asciiTheme="minorHAnsi" w:hAnsiTheme="minorHAnsi"/>
          <w:bCs/>
          <w:iCs/>
        </w:rPr>
        <w:t>Nařízení Evropského parlamentu a Rady</w:t>
      </w:r>
      <w:r w:rsidR="004428F0">
        <w:rPr>
          <w:rFonts w:asciiTheme="minorHAnsi" w:hAnsiTheme="minorHAnsi"/>
          <w:snapToGrid w:val="0"/>
        </w:rPr>
        <w:t xml:space="preserve"> EU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dojde k porušení rozpočtové kázně podle zákona č. 218/2000 Sb., o rozpočtových pravidlech a o změně některých souvisejících zákonů, ve znění pozdějších předpisů.</w:t>
      </w:r>
    </w:p>
    <w:p w14:paraId="7D3F9153" w14:textId="77777777"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 </w:t>
      </w:r>
      <w:r w:rsidR="000B352C">
        <w:rPr>
          <w:rFonts w:asciiTheme="minorHAnsi" w:hAnsiTheme="minorHAnsi"/>
          <w:snapToGrid w:val="0"/>
        </w:rPr>
        <w:t xml:space="preserve">IROP </w:t>
      </w:r>
      <w:r w:rsidR="001D208C">
        <w:rPr>
          <w:rFonts w:asciiTheme="minorHAnsi" w:hAnsiTheme="minorHAnsi"/>
          <w:snapToGrid w:val="0"/>
        </w:rPr>
        <w:t xml:space="preserve">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AB71E08" w14:textId="77777777" w:rsidR="002F2F4B" w:rsidRDefault="000B0A26" w:rsidP="006E216D">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2E07DC91"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7EA58156"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2E5FB834"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292A7563" w14:textId="77777777" w:rsidR="009B32D1" w:rsidRPr="009B32D1" w:rsidRDefault="009B32D1" w:rsidP="009B32D1">
      <w:pPr>
        <w:jc w:val="center"/>
        <w:rPr>
          <w:rFonts w:asciiTheme="minorHAnsi" w:hAnsiTheme="minorHAnsi"/>
          <w:b/>
          <w:i/>
          <w:snapToGrid w:val="0"/>
        </w:rPr>
      </w:pPr>
    </w:p>
    <w:p w14:paraId="5CE63047" w14:textId="785F31DE" w:rsidR="000478A8" w:rsidRPr="00047F86" w:rsidRDefault="00414C65" w:rsidP="008D3F52">
      <w:pPr>
        <w:numPr>
          <w:ilvl w:val="0"/>
          <w:numId w:val="15"/>
        </w:numPr>
        <w:jc w:val="both"/>
        <w:rPr>
          <w:rFonts w:asciiTheme="minorHAnsi" w:hAnsiTheme="minorHAnsi"/>
          <w:snapToGrid w:val="0"/>
        </w:rPr>
      </w:pPr>
      <w:r w:rsidRPr="008D3F52">
        <w:rPr>
          <w:rFonts w:asciiTheme="minorHAnsi" w:hAnsiTheme="minorHAnsi"/>
          <w:snapToGrid w:val="0"/>
        </w:rPr>
        <w:t xml:space="preserve">Dotace je udělena v souladu s </w:t>
      </w:r>
      <w:r w:rsidRPr="008D3F52">
        <w:rPr>
          <w:rFonts w:asciiTheme="minorHAnsi" w:hAnsiTheme="minorHAnsi" w:cs="Arial"/>
        </w:rPr>
        <w:t>Rozhodnutím Komise č. EK 2012/21/EU</w:t>
      </w:r>
      <w:r w:rsidRPr="00414C65">
        <w:rPr>
          <w:rFonts w:asciiTheme="minorHAnsi" w:hAnsiTheme="minorHAnsi" w:cs="Arial"/>
          <w:vertAlign w:val="superscript"/>
        </w:rPr>
        <w:footnoteReference w:id="7"/>
      </w:r>
      <w:r w:rsidRPr="008D3F52">
        <w:rPr>
          <w:rFonts w:asciiTheme="minorHAnsi" w:hAnsiTheme="minorHAnsi" w:cs="Arial"/>
        </w:rPr>
        <w:t xml:space="preserve"> ze dne 20. prosince 2011 o použití čl. 106 odst. 2 SFEU na státní podporu ve formě vyrovnávací platby za závazek veřejné služby udělené určitým podnikům pověřeným poskytování</w:t>
      </w:r>
      <w:r w:rsidR="0076129F">
        <w:rPr>
          <w:rFonts w:asciiTheme="minorHAnsi" w:hAnsiTheme="minorHAnsi" w:cs="Arial"/>
        </w:rPr>
        <w:t>m</w:t>
      </w:r>
      <w:r w:rsidRPr="008D3F52">
        <w:rPr>
          <w:rFonts w:asciiTheme="minorHAnsi" w:hAnsiTheme="minorHAnsi" w:cs="Arial"/>
        </w:rPr>
        <w:t xml:space="preserve"> služeb obecného hospodářského zájmu.</w:t>
      </w:r>
      <w:r w:rsidR="008D3F52" w:rsidRPr="008D3F52">
        <w:rPr>
          <w:rFonts w:asciiTheme="minorHAnsi" w:hAnsiTheme="minorHAnsi" w:cs="Arial"/>
        </w:rPr>
        <w:t xml:space="preserve"> </w:t>
      </w:r>
      <w:r w:rsidR="000478A8" w:rsidRPr="008D3F52">
        <w:rPr>
          <w:rFonts w:asciiTheme="minorHAnsi" w:hAnsiTheme="minorHAnsi" w:cs="Arial"/>
        </w:rPr>
        <w:t>Příjemce je povinen dodržovat podmínky</w:t>
      </w:r>
      <w:r w:rsidR="008D3F52">
        <w:rPr>
          <w:rFonts w:asciiTheme="minorHAnsi" w:hAnsiTheme="minorHAnsi" w:cs="Arial"/>
        </w:rPr>
        <w:t xml:space="preserve"> a veškeré závazky vyplývající z</w:t>
      </w:r>
      <w:r w:rsidR="000478A8" w:rsidRPr="008D3F52">
        <w:rPr>
          <w:rFonts w:asciiTheme="minorHAnsi" w:hAnsiTheme="minorHAnsi" w:cs="Arial"/>
        </w:rPr>
        <w:t xml:space="preserve"> Pověřovacího aktu</w:t>
      </w:r>
      <w:r w:rsidR="008D3F52">
        <w:rPr>
          <w:rFonts w:asciiTheme="minorHAnsi" w:hAnsiTheme="minorHAnsi" w:cs="Arial"/>
        </w:rPr>
        <w:t xml:space="preserve"> vydaného na základě Rozhodnutí 2012/21/EU</w:t>
      </w:r>
      <w:r w:rsidR="002268BE" w:rsidRPr="008D3F52">
        <w:rPr>
          <w:rFonts w:asciiTheme="minorHAnsi" w:hAnsiTheme="minorHAnsi" w:cs="Arial"/>
        </w:rPr>
        <w:t xml:space="preserve">. </w:t>
      </w:r>
    </w:p>
    <w:p w14:paraId="77091C0A" w14:textId="61976C50" w:rsidR="00047F86" w:rsidRDefault="00434B9E" w:rsidP="008D3F52">
      <w:pPr>
        <w:numPr>
          <w:ilvl w:val="0"/>
          <w:numId w:val="15"/>
        </w:numPr>
        <w:jc w:val="both"/>
        <w:rPr>
          <w:rFonts w:asciiTheme="minorHAnsi" w:hAnsiTheme="minorHAnsi"/>
          <w:snapToGrid w:val="0"/>
        </w:rPr>
      </w:pPr>
      <w:r>
        <w:rPr>
          <w:rFonts w:asciiTheme="minorHAnsi" w:hAnsiTheme="minorHAnsi"/>
          <w:snapToGrid w:val="0"/>
        </w:rPr>
        <w:t>Doba</w:t>
      </w:r>
      <w:r w:rsidR="00047F86">
        <w:rPr>
          <w:rFonts w:asciiTheme="minorHAnsi" w:hAnsiTheme="minorHAnsi"/>
          <w:snapToGrid w:val="0"/>
        </w:rPr>
        <w:t xml:space="preserve"> výkonu služby obecného hospodářského zájmu v souladu s podmínkami výzvy </w:t>
      </w:r>
      <w:r w:rsidR="0017213C">
        <w:rPr>
          <w:rFonts w:asciiTheme="minorHAnsi" w:hAnsiTheme="minorHAnsi"/>
          <w:snapToGrid w:val="0"/>
        </w:rPr>
        <w:t xml:space="preserve">je stanovena na </w:t>
      </w:r>
      <w:r w:rsidR="00047F86">
        <w:rPr>
          <w:rFonts w:asciiTheme="minorHAnsi" w:hAnsiTheme="minorHAnsi"/>
          <w:snapToGrid w:val="0"/>
        </w:rPr>
        <w:t>20 let. Službou obecného hospodářského zájmu je v tomto případě poskytování bydlení pro vymezenou cílovou skupinu za podmínek stanovených ve znění podprogramu a Pověřovacího aktu podle Rozhodnutí Komi</w:t>
      </w:r>
      <w:r w:rsidR="0015694F">
        <w:rPr>
          <w:rFonts w:asciiTheme="minorHAnsi" w:hAnsiTheme="minorHAnsi"/>
          <w:snapToGrid w:val="0"/>
        </w:rPr>
        <w:t xml:space="preserve">se (2012/21/EU) o použití čl. 106 odst. 2 SFEU na státní podporu ve formě vyrovnávací platby za závazek veřejné </w:t>
      </w:r>
      <w:r w:rsidR="0015694F">
        <w:rPr>
          <w:rFonts w:asciiTheme="minorHAnsi" w:hAnsiTheme="minorHAnsi"/>
          <w:snapToGrid w:val="0"/>
        </w:rPr>
        <w:lastRenderedPageBreak/>
        <w:t xml:space="preserve">služby udělené určitým podnikům pověřeným poskytováním služeb obecného hospodářského zájmu. </w:t>
      </w:r>
    </w:p>
    <w:p w14:paraId="5A8F6719" w14:textId="17FCB39A" w:rsidR="00C06144" w:rsidRPr="008D3F52" w:rsidRDefault="00C06144" w:rsidP="008D3F52">
      <w:pPr>
        <w:numPr>
          <w:ilvl w:val="0"/>
          <w:numId w:val="15"/>
        </w:numPr>
        <w:jc w:val="both"/>
        <w:rPr>
          <w:rFonts w:asciiTheme="minorHAnsi" w:hAnsiTheme="minorHAnsi"/>
          <w:snapToGrid w:val="0"/>
        </w:rPr>
      </w:pPr>
      <w:r>
        <w:rPr>
          <w:rFonts w:asciiTheme="minorHAnsi" w:hAnsiTheme="minorHAnsi"/>
          <w:iCs/>
        </w:rPr>
        <w:t xml:space="preserve">Příjemce je povinen v době výkonu služby obecného hospodářského zájmu sociálního bydlení zachovat účel, na který mu byla dotace poskytnuta, a dodržet podmínky pro nakládání se sociálními byty uvedené ve Specifických pravidlech pro žadatele a příjemce. V případě nezachování účelu </w:t>
      </w:r>
      <w:r w:rsidR="0017213C">
        <w:rPr>
          <w:rFonts w:asciiTheme="minorHAnsi" w:hAnsiTheme="minorHAnsi"/>
          <w:iCs/>
        </w:rPr>
        <w:t xml:space="preserve">a nedodržení podmínek pro nakládání se sociálními byty </w:t>
      </w:r>
      <w:r>
        <w:rPr>
          <w:rFonts w:asciiTheme="minorHAnsi" w:hAnsiTheme="minorHAnsi"/>
          <w:iCs/>
        </w:rPr>
        <w:t xml:space="preserve">bude vrácena celková částka vyplacené dotace. </w:t>
      </w:r>
    </w:p>
    <w:p w14:paraId="05D7016B" w14:textId="77777777" w:rsidR="009B32D1" w:rsidRPr="009B32D1" w:rsidRDefault="009B32D1" w:rsidP="009B32D1">
      <w:pPr>
        <w:jc w:val="both"/>
        <w:rPr>
          <w:rFonts w:asciiTheme="minorHAnsi" w:hAnsiTheme="minorHAnsi"/>
          <w:snapToGrid w:val="0"/>
        </w:rPr>
      </w:pPr>
      <w:r w:rsidRPr="009B32D1">
        <w:rPr>
          <w:rFonts w:asciiTheme="minorHAnsi" w:hAnsiTheme="minorHAnsi"/>
          <w:snapToGrid w:val="0"/>
        </w:rPr>
        <w:t> </w:t>
      </w:r>
    </w:p>
    <w:p w14:paraId="245E0F62" w14:textId="77777777" w:rsidR="009B32D1" w:rsidRPr="00D12B1E" w:rsidRDefault="009B32D1" w:rsidP="0057754A">
      <w:pPr>
        <w:widowControl w:val="0"/>
        <w:numPr>
          <w:ilvl w:val="0"/>
          <w:numId w:val="29"/>
        </w:numPr>
        <w:spacing w:after="240"/>
        <w:jc w:val="both"/>
        <w:rPr>
          <w:rFonts w:asciiTheme="minorHAnsi" w:hAnsiTheme="minorHAnsi"/>
          <w:snapToGrid w:val="0"/>
        </w:rPr>
      </w:pPr>
      <w:r w:rsidRPr="00D12B1E">
        <w:rPr>
          <w:rFonts w:asciiTheme="minorHAnsi" w:hAnsiTheme="minorHAnsi"/>
          <w:snapToGrid w:val="0"/>
        </w:rPr>
        <w:t>Příjemce se zavazuje vrátit poskytovateli bez zbytečného odkladu vyplacenou hodnotu dotace, pokud Komise rozhodne podle přímo použitelného právního předpisu EU o</w:t>
      </w:r>
      <w:r w:rsidR="007B46B8">
        <w:rPr>
          <w:rFonts w:asciiTheme="minorHAnsi" w:hAnsiTheme="minorHAnsi"/>
          <w:snapToGrid w:val="0"/>
        </w:rPr>
        <w:t> </w:t>
      </w:r>
      <w:r w:rsidRPr="00D12B1E">
        <w:rPr>
          <w:rFonts w:asciiTheme="minorHAnsi" w:hAnsiTheme="minorHAnsi"/>
          <w:snapToGrid w:val="0"/>
        </w:rPr>
        <w:t>vrácení podpory. Hodnotu dotace příjemce vrací včetně úroků určených v rozhodnutí Komise. Poskytovatel si vyhrazuje právo, v případě rozhodnutí Komise o navrácení podpory, pozastavit proplácení finančních prostředků dotace. Pokud Komise rozhodne o</w:t>
      </w:r>
      <w:r w:rsidR="007B46B8">
        <w:rPr>
          <w:rFonts w:asciiTheme="minorHAnsi" w:hAnsiTheme="minorHAnsi"/>
          <w:snapToGrid w:val="0"/>
        </w:rPr>
        <w:t> </w:t>
      </w:r>
      <w:r w:rsidRPr="00D12B1E">
        <w:rPr>
          <w:rFonts w:asciiTheme="minorHAnsi" w:hAnsiTheme="minorHAnsi"/>
          <w:snapToGrid w:val="0"/>
        </w:rPr>
        <w:t>vrácení podpory a nedošlo-li k vyplacení celé hodnoty dotace, nebude doposud nevyplacená část hodnoty dotace příjemci vyplacena.  </w:t>
      </w:r>
    </w:p>
    <w:p w14:paraId="4780EE34" w14:textId="77777777" w:rsidR="009B32D1" w:rsidRPr="00D12B1E" w:rsidRDefault="009B32D1" w:rsidP="0057754A">
      <w:pPr>
        <w:widowControl w:val="0"/>
        <w:numPr>
          <w:ilvl w:val="0"/>
          <w:numId w:val="29"/>
        </w:numPr>
        <w:spacing w:after="120"/>
        <w:ind w:right="-2"/>
        <w:jc w:val="both"/>
        <w:rPr>
          <w:rFonts w:asciiTheme="minorHAnsi" w:hAnsiTheme="minorHAnsi"/>
          <w:snapToGrid w:val="0"/>
        </w:rPr>
      </w:pPr>
      <w:r w:rsidRPr="00D12B1E">
        <w:rPr>
          <w:rFonts w:asciiTheme="minorHAnsi" w:hAnsiTheme="minorHAnsi"/>
          <w:snapToGrid w:val="0"/>
        </w:rPr>
        <w:t xml:space="preserve">Příjemce dotace bere na vědomí, že Evropská komise může uložit příjemci navrácení veřejné podpory spolu s příslušným úrokem zpět poskytovateli, pokud shledá, že poskytnutá dotace představuje zakázanou veřejnou podporu neslučitelnou s vnitřním trhem. </w:t>
      </w:r>
    </w:p>
    <w:p w14:paraId="383F254C" w14:textId="77777777" w:rsidR="0063211A" w:rsidRDefault="0063211A" w:rsidP="0063211A">
      <w:pPr>
        <w:pStyle w:val="Prosttext"/>
        <w:ind w:left="360"/>
        <w:jc w:val="both"/>
        <w:rPr>
          <w:rFonts w:asciiTheme="minorHAnsi" w:eastAsia="Times New Roman" w:hAnsiTheme="minorHAnsi" w:cs="Times New Roman"/>
          <w:snapToGrid w:val="0"/>
          <w:sz w:val="24"/>
          <w:szCs w:val="24"/>
          <w:lang w:eastAsia="cs-CZ"/>
        </w:rPr>
      </w:pPr>
    </w:p>
    <w:p w14:paraId="6986975E"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6B69EB47"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597405D7"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5310FD78" w14:textId="77777777"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4DD8C1CE"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F8FD42E"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headerReference w:type="first" r:id="rId35"/>
      <w:footerReference w:type="first" r:id="rId36"/>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B6511" w14:textId="77777777" w:rsidR="00AF7352" w:rsidRDefault="00AF7352">
      <w:r>
        <w:separator/>
      </w:r>
    </w:p>
  </w:endnote>
  <w:endnote w:type="continuationSeparator" w:id="0">
    <w:p w14:paraId="5A71C759" w14:textId="77777777" w:rsidR="00AF7352" w:rsidRDefault="00AF7352">
      <w:r>
        <w:continuationSeparator/>
      </w:r>
    </w:p>
  </w:endnote>
  <w:endnote w:type="continuationNotice" w:id="1">
    <w:p w14:paraId="52C07B1D" w14:textId="77777777" w:rsidR="00AF7352" w:rsidRDefault="00AF735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40067A" w14:textId="77777777" w:rsidR="003B4C1B" w:rsidRDefault="003B4C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56C21" w14:textId="5BCD6DF2" w:rsidR="00AF7352" w:rsidRPr="00FC5595" w:rsidRDefault="00AF7352">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307E8E">
      <w:rPr>
        <w:rFonts w:asciiTheme="minorHAnsi" w:hAnsiTheme="minorHAnsi"/>
        <w:noProof/>
        <w:snapToGrid w:val="0"/>
      </w:rPr>
      <w:t>13</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307E8E">
      <w:rPr>
        <w:rFonts w:asciiTheme="minorHAnsi" w:hAnsiTheme="minorHAnsi"/>
        <w:noProof/>
        <w:snapToGrid w:val="0"/>
      </w:rPr>
      <w:t>13</w:t>
    </w:r>
    <w:r w:rsidRPr="00FC5595">
      <w:rPr>
        <w:rFonts w:asciiTheme="minorHAnsi" w:hAnsiTheme="minorHAnsi"/>
        <w:snapToGrid w:val="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1609FB" w14:textId="77777777" w:rsidR="00AF7352" w:rsidRDefault="00AF7352">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3B4C1B" w:rsidRPr="00456D35" w14:paraId="543109BB"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6EB34C08" w14:textId="77777777" w:rsidR="003B4C1B" w:rsidRPr="00456D35" w:rsidRDefault="003B4C1B"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F78C3CB" w14:textId="77777777" w:rsidR="003B4C1B" w:rsidRPr="00456D35" w:rsidRDefault="003B4C1B"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6FC2A60" w14:textId="77777777" w:rsidR="003B4C1B" w:rsidRPr="00456D35" w:rsidRDefault="003B4C1B"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12F26072" w14:textId="77777777" w:rsidR="003B4C1B" w:rsidRPr="00456D35" w:rsidRDefault="003B4C1B"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776AB866" w14:textId="3FD958DF" w:rsidR="003B4C1B" w:rsidRPr="00456D35" w:rsidRDefault="003B4C1B"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307E8E">
            <w:rPr>
              <w:rFonts w:ascii="Arial" w:hAnsi="Arial" w:cs="Arial"/>
              <w:noProof/>
              <w:sz w:val="20"/>
            </w:rPr>
            <w:t>2</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307E8E">
            <w:rPr>
              <w:rFonts w:ascii="Arial" w:hAnsi="Arial" w:cs="Arial"/>
              <w:noProof/>
              <w:sz w:val="20"/>
            </w:rPr>
            <w:t>13</w:t>
          </w:r>
          <w:r w:rsidRPr="00456D35">
            <w:rPr>
              <w:rFonts w:ascii="Arial" w:hAnsi="Arial" w:cs="Arial"/>
              <w:sz w:val="20"/>
            </w:rPr>
            <w:fldChar w:fldCharType="end"/>
          </w:r>
        </w:p>
      </w:tc>
    </w:tr>
  </w:tbl>
  <w:p w14:paraId="784F1B54" w14:textId="77777777" w:rsidR="003B4C1B" w:rsidRDefault="003B4C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08981C" w14:textId="77777777" w:rsidR="00AF7352" w:rsidRDefault="00AF7352">
      <w:r>
        <w:separator/>
      </w:r>
    </w:p>
  </w:footnote>
  <w:footnote w:type="continuationSeparator" w:id="0">
    <w:p w14:paraId="203CDEE6" w14:textId="77777777" w:rsidR="00AF7352" w:rsidRDefault="00AF7352">
      <w:r>
        <w:continuationSeparator/>
      </w:r>
    </w:p>
  </w:footnote>
  <w:footnote w:type="continuationNotice" w:id="1">
    <w:p w14:paraId="60289036" w14:textId="77777777" w:rsidR="00AF7352" w:rsidRDefault="00AF7352"/>
  </w:footnote>
  <w:footnote w:id="2">
    <w:p w14:paraId="7FE17A2B" w14:textId="77777777" w:rsidR="00AF7352" w:rsidRPr="00F84ABC" w:rsidRDefault="00AF7352" w:rsidP="00BF4769">
      <w:pPr>
        <w:pStyle w:val="Textpoznpodarou"/>
        <w:jc w:val="both"/>
        <w:rPr>
          <w:rFonts w:asciiTheme="minorHAnsi" w:hAnsiTheme="minorHAnsi"/>
          <w:sz w:val="16"/>
          <w:szCs w:val="16"/>
        </w:rPr>
      </w:pPr>
      <w:r w:rsidRPr="00F84ABC">
        <w:rPr>
          <w:rStyle w:val="Znakapoznpodarou"/>
          <w:rFonts w:asciiTheme="minorHAnsi" w:hAnsiTheme="minorHAnsi"/>
          <w:sz w:val="16"/>
          <w:szCs w:val="16"/>
        </w:rPr>
        <w:footnoteRef/>
      </w:r>
      <w:r>
        <w:t xml:space="preserve"> </w:t>
      </w:r>
      <w:r w:rsidRPr="00F84ABC">
        <w:rPr>
          <w:rFonts w:asciiTheme="minorHAnsi" w:hAnsiTheme="minorHAnsi"/>
          <w:sz w:val="16"/>
          <w:szCs w:val="16"/>
        </w:rPr>
        <w:t>Podle ustanovení § 44 odst. 2 písm. f)</w:t>
      </w:r>
      <w:r>
        <w:rPr>
          <w:rFonts w:asciiTheme="minorHAnsi" w:hAnsiTheme="minorHAnsi"/>
          <w:sz w:val="16"/>
          <w:szCs w:val="16"/>
        </w:rPr>
        <w:t xml:space="preserve"> </w:t>
      </w:r>
      <w:r w:rsidRPr="00F84ABC">
        <w:rPr>
          <w:rFonts w:asciiTheme="minorHAnsi" w:hAnsiTheme="minorHAnsi"/>
          <w:sz w:val="16"/>
          <w:szCs w:val="16"/>
        </w:rPr>
        <w:t>zákona č. 218/2000 Sb., o rozpočtových pravidlech, ve znění pozdějších předpisů,</w:t>
      </w:r>
    </w:p>
  </w:footnote>
  <w:footnote w:id="3">
    <w:p w14:paraId="0818CC12" w14:textId="77777777" w:rsidR="00AF7352" w:rsidRPr="00F84ABC" w:rsidRDefault="00AF7352" w:rsidP="00BF4769">
      <w:pPr>
        <w:pStyle w:val="Textpoznpodarou"/>
        <w:rPr>
          <w:rFonts w:asciiTheme="minorHAnsi" w:hAnsiTheme="minorHAnsi"/>
          <w:sz w:val="16"/>
          <w:szCs w:val="16"/>
        </w:rPr>
      </w:pPr>
      <w:r w:rsidRPr="00F84ABC">
        <w:rPr>
          <w:rStyle w:val="Znakapoznpodarou"/>
          <w:rFonts w:asciiTheme="minorHAnsi" w:hAnsiTheme="minorHAnsi"/>
          <w:sz w:val="16"/>
          <w:szCs w:val="16"/>
        </w:rPr>
        <w:footnoteRef/>
      </w:r>
      <w:r w:rsidRPr="00F84ABC">
        <w:rPr>
          <w:rFonts w:asciiTheme="minorHAnsi" w:hAnsiTheme="minorHAnsi"/>
          <w:sz w:val="16"/>
          <w:szCs w:val="16"/>
        </w:rPr>
        <w:t xml:space="preserve"> Podle</w:t>
      </w:r>
      <w:r>
        <w:rPr>
          <w:rFonts w:asciiTheme="minorHAnsi" w:hAnsiTheme="minorHAnsi"/>
          <w:sz w:val="16"/>
          <w:szCs w:val="16"/>
        </w:rPr>
        <w:t xml:space="preserve"> ustanovení § 44 odst. 2 písm. j)</w:t>
      </w:r>
      <w:r w:rsidRPr="00F84ABC">
        <w:rPr>
          <w:rFonts w:asciiTheme="minorHAnsi" w:hAnsiTheme="minorHAnsi"/>
          <w:sz w:val="16"/>
          <w:szCs w:val="16"/>
        </w:rPr>
        <w:t xml:space="preserve"> zákona č. 218/2000 Sb., o rozpočtových pravidlech, ve znění pozdějších předpisů</w:t>
      </w:r>
      <w:r>
        <w:rPr>
          <w:rFonts w:asciiTheme="minorHAnsi" w:hAnsiTheme="minorHAnsi"/>
          <w:sz w:val="16"/>
          <w:szCs w:val="16"/>
        </w:rPr>
        <w:t>,</w:t>
      </w:r>
    </w:p>
  </w:footnote>
  <w:footnote w:id="4">
    <w:p w14:paraId="3A59792D" w14:textId="77777777" w:rsidR="00AF7352" w:rsidRDefault="00AF7352"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58A7463" w14:textId="77777777" w:rsidR="005F2AFF" w:rsidRPr="00D35A82" w:rsidRDefault="005F2AFF" w:rsidP="005F2AFF">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„schválení“ – datum a podpis Ministryně pro místní rozvoj ČR nebo jí pověřenou osobou.</w:t>
      </w:r>
    </w:p>
  </w:footnote>
  <w:footnote w:id="6">
    <w:p w14:paraId="7B9FC6EA" w14:textId="77777777" w:rsidR="005F2AFF" w:rsidRDefault="005F2AFF" w:rsidP="005F2AFF">
      <w:pPr>
        <w:pStyle w:val="Textpoznpodarou"/>
      </w:pPr>
      <w:r>
        <w:rPr>
          <w:rStyle w:val="Znakapoznpodarou"/>
        </w:rPr>
        <w:footnoteRef/>
      </w:r>
      <w:r>
        <w:t xml:space="preserve"> </w:t>
      </w:r>
      <w:r w:rsidRPr="00D35A82">
        <w:rPr>
          <w:rFonts w:asciiTheme="minorHAnsi" w:hAnsiTheme="minorHAnsi"/>
          <w:sz w:val="16"/>
        </w:rPr>
        <w:t>Pojem „schválení“ – datum a podpis Ministryně pro místní rozvoj ČR nebo jí pověřenou osobou.</w:t>
      </w:r>
    </w:p>
  </w:footnote>
  <w:footnote w:id="7">
    <w:p w14:paraId="3B9EEDC1" w14:textId="77777777" w:rsidR="00414C65" w:rsidRDefault="00414C65" w:rsidP="00414C65">
      <w:pPr>
        <w:pStyle w:val="Textpoznpodarou"/>
      </w:pPr>
      <w:r>
        <w:rPr>
          <w:rStyle w:val="Znakapoznpodarou"/>
        </w:rPr>
        <w:footnoteRef/>
      </w:r>
      <w:r>
        <w:t xml:space="preserve"> </w:t>
      </w:r>
      <w:r w:rsidRPr="00C306A3">
        <w:rPr>
          <w:rFonts w:asciiTheme="minorHAnsi" w:hAnsiTheme="minorHAnsi"/>
          <w:sz w:val="16"/>
          <w:szCs w:val="16"/>
        </w:rPr>
        <w:t>Úř. věst. L 007, 11. 01. 2012, s. 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E10F9B" w14:textId="77777777" w:rsidR="003B4C1B" w:rsidRDefault="003B4C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185584" w14:textId="77777777" w:rsidR="003B4C1B" w:rsidRDefault="003B4C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215BAF" w14:textId="77777777" w:rsidR="00AF7352" w:rsidRDefault="00AF7352">
    <w:pPr>
      <w:pStyle w:val="Zhlav"/>
    </w:pPr>
    <w:r>
      <w:rPr>
        <w:noProof/>
      </w:rPr>
      <w:drawing>
        <wp:inline distT="0" distB="0" distL="0" distR="0" wp14:anchorId="7C1629EA" wp14:editId="7952FDD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3A5C3A" w14:textId="77777777" w:rsidR="003B4C1B" w:rsidRDefault="003B4C1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4"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5" w15:restartNumberingAfterBreak="0">
    <w:nsid w:val="3F375C9E"/>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9"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4B737E0"/>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5F743595"/>
    <w:multiLevelType w:val="hybridMultilevel"/>
    <w:tmpl w:val="9EE6512E"/>
    <w:lvl w:ilvl="0" w:tplc="4896F06A">
      <w:start w:val="3"/>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3"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9BB486B"/>
    <w:multiLevelType w:val="hybridMultilevel"/>
    <w:tmpl w:val="B1BCF3A2"/>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9"/>
  </w:num>
  <w:num w:numId="2">
    <w:abstractNumId w:val="7"/>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5"/>
  </w:num>
  <w:num w:numId="6">
    <w:abstractNumId w:val="6"/>
  </w:num>
  <w:num w:numId="7">
    <w:abstractNumId w:val="17"/>
  </w:num>
  <w:num w:numId="8">
    <w:abstractNumId w:val="23"/>
  </w:num>
  <w:num w:numId="9">
    <w:abstractNumId w:val="8"/>
  </w:num>
  <w:num w:numId="10">
    <w:abstractNumId w:val="10"/>
  </w:num>
  <w:num w:numId="11">
    <w:abstractNumId w:val="14"/>
  </w:num>
  <w:num w:numId="12">
    <w:abstractNumId w:val="3"/>
  </w:num>
  <w:num w:numId="13">
    <w:abstractNumId w:val="24"/>
  </w:num>
  <w:num w:numId="14">
    <w:abstractNumId w:val="12"/>
  </w:num>
  <w:num w:numId="15">
    <w:abstractNumId w:val="11"/>
  </w:num>
  <w:num w:numId="16">
    <w:abstractNumId w:val="26"/>
  </w:num>
  <w:num w:numId="17">
    <w:abstractNumId w:val="16"/>
  </w:num>
  <w:num w:numId="18">
    <w:abstractNumId w:val="25"/>
  </w:num>
  <w:num w:numId="19">
    <w:abstractNumId w:val="28"/>
  </w:num>
  <w:num w:numId="20">
    <w:abstractNumId w:val="4"/>
  </w:num>
  <w:num w:numId="21">
    <w:abstractNumId w:val="2"/>
  </w:num>
  <w:num w:numId="22">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9"/>
  </w:num>
  <w:num w:numId="24">
    <w:abstractNumId w:val="22"/>
  </w:num>
  <w:num w:numId="25">
    <w:abstractNumId w:val="19"/>
  </w:num>
  <w:num w:numId="26">
    <w:abstractNumId w:val="20"/>
  </w:num>
  <w:num w:numId="27">
    <w:abstractNumId w:val="15"/>
  </w:num>
  <w:num w:numId="28">
    <w:abstractNumId w:val="27"/>
  </w:num>
  <w:num w:numId="29">
    <w:abstractNumId w:val="21"/>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8636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3E73"/>
    <w:rsid w:val="00004285"/>
    <w:rsid w:val="00005674"/>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983"/>
    <w:rsid w:val="00044D5C"/>
    <w:rsid w:val="0004503C"/>
    <w:rsid w:val="0004677E"/>
    <w:rsid w:val="000472F3"/>
    <w:rsid w:val="00047637"/>
    <w:rsid w:val="000476BA"/>
    <w:rsid w:val="000478A8"/>
    <w:rsid w:val="00047F86"/>
    <w:rsid w:val="000500C5"/>
    <w:rsid w:val="0005151C"/>
    <w:rsid w:val="00052815"/>
    <w:rsid w:val="000531AE"/>
    <w:rsid w:val="00053B92"/>
    <w:rsid w:val="00053D41"/>
    <w:rsid w:val="00054190"/>
    <w:rsid w:val="000557E5"/>
    <w:rsid w:val="000573D5"/>
    <w:rsid w:val="00057432"/>
    <w:rsid w:val="00057D09"/>
    <w:rsid w:val="000625DA"/>
    <w:rsid w:val="000627F8"/>
    <w:rsid w:val="000647F1"/>
    <w:rsid w:val="00065A83"/>
    <w:rsid w:val="00065D2C"/>
    <w:rsid w:val="0006619D"/>
    <w:rsid w:val="00066F64"/>
    <w:rsid w:val="00067DCE"/>
    <w:rsid w:val="00071567"/>
    <w:rsid w:val="00071E26"/>
    <w:rsid w:val="00072597"/>
    <w:rsid w:val="00072E08"/>
    <w:rsid w:val="000730D3"/>
    <w:rsid w:val="0007499C"/>
    <w:rsid w:val="000815A5"/>
    <w:rsid w:val="0008245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A0E0A"/>
    <w:rsid w:val="000A2447"/>
    <w:rsid w:val="000A24EF"/>
    <w:rsid w:val="000A2D9F"/>
    <w:rsid w:val="000A2FA5"/>
    <w:rsid w:val="000A69C5"/>
    <w:rsid w:val="000A6D2E"/>
    <w:rsid w:val="000A6EF5"/>
    <w:rsid w:val="000A7722"/>
    <w:rsid w:val="000A7A27"/>
    <w:rsid w:val="000A7B95"/>
    <w:rsid w:val="000B0A26"/>
    <w:rsid w:val="000B1FC9"/>
    <w:rsid w:val="000B21E8"/>
    <w:rsid w:val="000B2C29"/>
    <w:rsid w:val="000B3265"/>
    <w:rsid w:val="000B32E5"/>
    <w:rsid w:val="000B352C"/>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75"/>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47F33"/>
    <w:rsid w:val="00151CE7"/>
    <w:rsid w:val="00151EFF"/>
    <w:rsid w:val="0015279D"/>
    <w:rsid w:val="001536C6"/>
    <w:rsid w:val="00153988"/>
    <w:rsid w:val="00156111"/>
    <w:rsid w:val="0015694F"/>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13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3E8C"/>
    <w:rsid w:val="001941A3"/>
    <w:rsid w:val="00194330"/>
    <w:rsid w:val="00194B32"/>
    <w:rsid w:val="00197B3E"/>
    <w:rsid w:val="001A1CA3"/>
    <w:rsid w:val="001A2115"/>
    <w:rsid w:val="001A22ED"/>
    <w:rsid w:val="001A4038"/>
    <w:rsid w:val="001A6849"/>
    <w:rsid w:val="001A6FFB"/>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A84"/>
    <w:rsid w:val="00221C91"/>
    <w:rsid w:val="00221F40"/>
    <w:rsid w:val="002233D3"/>
    <w:rsid w:val="0022369E"/>
    <w:rsid w:val="002248F5"/>
    <w:rsid w:val="00225810"/>
    <w:rsid w:val="002268BE"/>
    <w:rsid w:val="00226A82"/>
    <w:rsid w:val="00230465"/>
    <w:rsid w:val="002320F4"/>
    <w:rsid w:val="0023383C"/>
    <w:rsid w:val="00233EBA"/>
    <w:rsid w:val="00234850"/>
    <w:rsid w:val="002349B9"/>
    <w:rsid w:val="00235DD0"/>
    <w:rsid w:val="00236363"/>
    <w:rsid w:val="00236B15"/>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14E3"/>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82C"/>
    <w:rsid w:val="002E7CF0"/>
    <w:rsid w:val="002F1921"/>
    <w:rsid w:val="002F1D7D"/>
    <w:rsid w:val="002F1F24"/>
    <w:rsid w:val="002F2C52"/>
    <w:rsid w:val="002F2F4B"/>
    <w:rsid w:val="002F3050"/>
    <w:rsid w:val="002F3650"/>
    <w:rsid w:val="002F420F"/>
    <w:rsid w:val="002F4740"/>
    <w:rsid w:val="003018C5"/>
    <w:rsid w:val="00302A0C"/>
    <w:rsid w:val="0030353D"/>
    <w:rsid w:val="00303D6B"/>
    <w:rsid w:val="003042F7"/>
    <w:rsid w:val="0030485D"/>
    <w:rsid w:val="00305236"/>
    <w:rsid w:val="00305484"/>
    <w:rsid w:val="00305E8C"/>
    <w:rsid w:val="00306BD1"/>
    <w:rsid w:val="00306EA1"/>
    <w:rsid w:val="00307E8E"/>
    <w:rsid w:val="00311672"/>
    <w:rsid w:val="00311983"/>
    <w:rsid w:val="00312FC0"/>
    <w:rsid w:val="00312FE5"/>
    <w:rsid w:val="003133AF"/>
    <w:rsid w:val="0031522E"/>
    <w:rsid w:val="0031534F"/>
    <w:rsid w:val="00315FE5"/>
    <w:rsid w:val="00316D16"/>
    <w:rsid w:val="00317473"/>
    <w:rsid w:val="00320A3E"/>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265D"/>
    <w:rsid w:val="00352BF4"/>
    <w:rsid w:val="00353975"/>
    <w:rsid w:val="00354FAC"/>
    <w:rsid w:val="00355EA4"/>
    <w:rsid w:val="00356613"/>
    <w:rsid w:val="003575E0"/>
    <w:rsid w:val="0035789C"/>
    <w:rsid w:val="00357F17"/>
    <w:rsid w:val="00360254"/>
    <w:rsid w:val="0036114D"/>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6859"/>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C1B"/>
    <w:rsid w:val="003B57F7"/>
    <w:rsid w:val="003B5E85"/>
    <w:rsid w:val="003B74E0"/>
    <w:rsid w:val="003B76FD"/>
    <w:rsid w:val="003C0350"/>
    <w:rsid w:val="003C03DF"/>
    <w:rsid w:val="003C10F5"/>
    <w:rsid w:val="003C2139"/>
    <w:rsid w:val="003C290A"/>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C65"/>
    <w:rsid w:val="00414FAB"/>
    <w:rsid w:val="004154DD"/>
    <w:rsid w:val="0041614A"/>
    <w:rsid w:val="004166C2"/>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9E"/>
    <w:rsid w:val="00434BFF"/>
    <w:rsid w:val="004379DB"/>
    <w:rsid w:val="00437E94"/>
    <w:rsid w:val="004404E2"/>
    <w:rsid w:val="004408C4"/>
    <w:rsid w:val="00440C80"/>
    <w:rsid w:val="004410E1"/>
    <w:rsid w:val="00441392"/>
    <w:rsid w:val="004428F0"/>
    <w:rsid w:val="00442D74"/>
    <w:rsid w:val="00443449"/>
    <w:rsid w:val="00444454"/>
    <w:rsid w:val="00445235"/>
    <w:rsid w:val="00445556"/>
    <w:rsid w:val="00445C94"/>
    <w:rsid w:val="0044646E"/>
    <w:rsid w:val="00451C34"/>
    <w:rsid w:val="0045278D"/>
    <w:rsid w:val="00452872"/>
    <w:rsid w:val="00452CAC"/>
    <w:rsid w:val="004534B6"/>
    <w:rsid w:val="00453E62"/>
    <w:rsid w:val="00454540"/>
    <w:rsid w:val="00455B60"/>
    <w:rsid w:val="004561D0"/>
    <w:rsid w:val="00456815"/>
    <w:rsid w:val="0045724E"/>
    <w:rsid w:val="00457EBA"/>
    <w:rsid w:val="0046032F"/>
    <w:rsid w:val="0046099B"/>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7DB4"/>
    <w:rsid w:val="00480031"/>
    <w:rsid w:val="00480BED"/>
    <w:rsid w:val="004816D3"/>
    <w:rsid w:val="0048456D"/>
    <w:rsid w:val="00484ED7"/>
    <w:rsid w:val="00486A9F"/>
    <w:rsid w:val="00490D09"/>
    <w:rsid w:val="004923DC"/>
    <w:rsid w:val="00493176"/>
    <w:rsid w:val="004933D5"/>
    <w:rsid w:val="00494E53"/>
    <w:rsid w:val="0049678B"/>
    <w:rsid w:val="004967AC"/>
    <w:rsid w:val="00496B5C"/>
    <w:rsid w:val="00497577"/>
    <w:rsid w:val="004A026E"/>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0A3D"/>
    <w:rsid w:val="004D1932"/>
    <w:rsid w:val="004D1FA1"/>
    <w:rsid w:val="004D2008"/>
    <w:rsid w:val="004D22C6"/>
    <w:rsid w:val="004D44C5"/>
    <w:rsid w:val="004D6C26"/>
    <w:rsid w:val="004E0B64"/>
    <w:rsid w:val="004E0CE5"/>
    <w:rsid w:val="004E0DAB"/>
    <w:rsid w:val="004E1155"/>
    <w:rsid w:val="004E2F3A"/>
    <w:rsid w:val="004E3E06"/>
    <w:rsid w:val="004E442E"/>
    <w:rsid w:val="004E4D28"/>
    <w:rsid w:val="004E6B6C"/>
    <w:rsid w:val="004E7421"/>
    <w:rsid w:val="004E798D"/>
    <w:rsid w:val="004E79D0"/>
    <w:rsid w:val="004E7F16"/>
    <w:rsid w:val="004F0C7D"/>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C05"/>
    <w:rsid w:val="00565D2D"/>
    <w:rsid w:val="00565D43"/>
    <w:rsid w:val="00566E0F"/>
    <w:rsid w:val="005714F8"/>
    <w:rsid w:val="0057400F"/>
    <w:rsid w:val="005740AA"/>
    <w:rsid w:val="00574728"/>
    <w:rsid w:val="00574EBA"/>
    <w:rsid w:val="00576B7A"/>
    <w:rsid w:val="0057754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43A7"/>
    <w:rsid w:val="0059453F"/>
    <w:rsid w:val="005946C5"/>
    <w:rsid w:val="0059493C"/>
    <w:rsid w:val="00594B8E"/>
    <w:rsid w:val="00595EFF"/>
    <w:rsid w:val="00596129"/>
    <w:rsid w:val="005976BE"/>
    <w:rsid w:val="0059784E"/>
    <w:rsid w:val="00597D37"/>
    <w:rsid w:val="005A09AB"/>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2AFF"/>
    <w:rsid w:val="005F3159"/>
    <w:rsid w:val="005F35E9"/>
    <w:rsid w:val="005F439F"/>
    <w:rsid w:val="005F4EC4"/>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3B6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8E4"/>
    <w:rsid w:val="006273CA"/>
    <w:rsid w:val="00627636"/>
    <w:rsid w:val="0063211A"/>
    <w:rsid w:val="00632522"/>
    <w:rsid w:val="006327E7"/>
    <w:rsid w:val="0063297F"/>
    <w:rsid w:val="00634623"/>
    <w:rsid w:val="00636FFC"/>
    <w:rsid w:val="006371AC"/>
    <w:rsid w:val="00641958"/>
    <w:rsid w:val="00641FCC"/>
    <w:rsid w:val="006428D5"/>
    <w:rsid w:val="00642B50"/>
    <w:rsid w:val="00644D6F"/>
    <w:rsid w:val="00645861"/>
    <w:rsid w:val="006462EA"/>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30BB"/>
    <w:rsid w:val="0067600C"/>
    <w:rsid w:val="00682485"/>
    <w:rsid w:val="006829F7"/>
    <w:rsid w:val="006842A6"/>
    <w:rsid w:val="0068441B"/>
    <w:rsid w:val="00684BF0"/>
    <w:rsid w:val="00685093"/>
    <w:rsid w:val="00685510"/>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497B"/>
    <w:rsid w:val="006F53D4"/>
    <w:rsid w:val="006F54B8"/>
    <w:rsid w:val="007005CF"/>
    <w:rsid w:val="0070094A"/>
    <w:rsid w:val="00701B1A"/>
    <w:rsid w:val="00702212"/>
    <w:rsid w:val="00703D58"/>
    <w:rsid w:val="007045BB"/>
    <w:rsid w:val="0070569B"/>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129F"/>
    <w:rsid w:val="00763BAB"/>
    <w:rsid w:val="007646BA"/>
    <w:rsid w:val="007655F9"/>
    <w:rsid w:val="007658FD"/>
    <w:rsid w:val="007665D9"/>
    <w:rsid w:val="00766EB7"/>
    <w:rsid w:val="0076723A"/>
    <w:rsid w:val="00767D5E"/>
    <w:rsid w:val="00770371"/>
    <w:rsid w:val="007732E5"/>
    <w:rsid w:val="0077352B"/>
    <w:rsid w:val="00775284"/>
    <w:rsid w:val="007775D6"/>
    <w:rsid w:val="0078068A"/>
    <w:rsid w:val="0078137E"/>
    <w:rsid w:val="00784295"/>
    <w:rsid w:val="007849AF"/>
    <w:rsid w:val="007869AD"/>
    <w:rsid w:val="00787832"/>
    <w:rsid w:val="00790B9F"/>
    <w:rsid w:val="00791482"/>
    <w:rsid w:val="00792EAC"/>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5B01"/>
    <w:rsid w:val="00830040"/>
    <w:rsid w:val="008309A9"/>
    <w:rsid w:val="008333C6"/>
    <w:rsid w:val="008335E1"/>
    <w:rsid w:val="00834198"/>
    <w:rsid w:val="00835816"/>
    <w:rsid w:val="0083798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878A3"/>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683D"/>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3F52"/>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607B"/>
    <w:rsid w:val="00956317"/>
    <w:rsid w:val="00956D48"/>
    <w:rsid w:val="009577CC"/>
    <w:rsid w:val="00957B3B"/>
    <w:rsid w:val="00960796"/>
    <w:rsid w:val="00962D07"/>
    <w:rsid w:val="00963F27"/>
    <w:rsid w:val="00966B8A"/>
    <w:rsid w:val="00966C9F"/>
    <w:rsid w:val="00967702"/>
    <w:rsid w:val="00967CFB"/>
    <w:rsid w:val="0097038D"/>
    <w:rsid w:val="00971BA1"/>
    <w:rsid w:val="0097260E"/>
    <w:rsid w:val="0097457C"/>
    <w:rsid w:val="009752A6"/>
    <w:rsid w:val="0097623C"/>
    <w:rsid w:val="00976F8B"/>
    <w:rsid w:val="0097773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DA2"/>
    <w:rsid w:val="009905CA"/>
    <w:rsid w:val="00990862"/>
    <w:rsid w:val="009908DE"/>
    <w:rsid w:val="00990927"/>
    <w:rsid w:val="009912CB"/>
    <w:rsid w:val="00991DAC"/>
    <w:rsid w:val="00991DD1"/>
    <w:rsid w:val="00992819"/>
    <w:rsid w:val="009936EB"/>
    <w:rsid w:val="00993CFF"/>
    <w:rsid w:val="009947E7"/>
    <w:rsid w:val="009950DC"/>
    <w:rsid w:val="00997EBE"/>
    <w:rsid w:val="009A139E"/>
    <w:rsid w:val="009A1F30"/>
    <w:rsid w:val="009A3CA8"/>
    <w:rsid w:val="009A44C7"/>
    <w:rsid w:val="009A4650"/>
    <w:rsid w:val="009A79D8"/>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492C"/>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B87"/>
    <w:rsid w:val="00A157D6"/>
    <w:rsid w:val="00A16112"/>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3824"/>
    <w:rsid w:val="00AA4D46"/>
    <w:rsid w:val="00AA4F8C"/>
    <w:rsid w:val="00AA537D"/>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5308"/>
    <w:rsid w:val="00AF1702"/>
    <w:rsid w:val="00AF2842"/>
    <w:rsid w:val="00AF2A45"/>
    <w:rsid w:val="00AF37D9"/>
    <w:rsid w:val="00AF49C2"/>
    <w:rsid w:val="00AF4D5D"/>
    <w:rsid w:val="00AF7352"/>
    <w:rsid w:val="00AF79AA"/>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46"/>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EAF"/>
    <w:rsid w:val="00B63FE6"/>
    <w:rsid w:val="00B66AE3"/>
    <w:rsid w:val="00B66DBF"/>
    <w:rsid w:val="00B715B1"/>
    <w:rsid w:val="00B71F10"/>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0B6"/>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714D"/>
    <w:rsid w:val="00BB723A"/>
    <w:rsid w:val="00BC2C66"/>
    <w:rsid w:val="00BC2F54"/>
    <w:rsid w:val="00BC369B"/>
    <w:rsid w:val="00BC3809"/>
    <w:rsid w:val="00BC4EE0"/>
    <w:rsid w:val="00BC50D2"/>
    <w:rsid w:val="00BC5A13"/>
    <w:rsid w:val="00BC5E0B"/>
    <w:rsid w:val="00BC76E5"/>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3A85"/>
    <w:rsid w:val="00C05809"/>
    <w:rsid w:val="00C058A0"/>
    <w:rsid w:val="00C059CD"/>
    <w:rsid w:val="00C06144"/>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C53"/>
    <w:rsid w:val="00C42C4E"/>
    <w:rsid w:val="00C43B05"/>
    <w:rsid w:val="00C44852"/>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EC9"/>
    <w:rsid w:val="00C82A20"/>
    <w:rsid w:val="00C82F58"/>
    <w:rsid w:val="00C8333A"/>
    <w:rsid w:val="00C834C4"/>
    <w:rsid w:val="00C84AB6"/>
    <w:rsid w:val="00C851BF"/>
    <w:rsid w:val="00C8576A"/>
    <w:rsid w:val="00C86A29"/>
    <w:rsid w:val="00C87F62"/>
    <w:rsid w:val="00C90593"/>
    <w:rsid w:val="00C929EB"/>
    <w:rsid w:val="00C92ED9"/>
    <w:rsid w:val="00C94F05"/>
    <w:rsid w:val="00C960B7"/>
    <w:rsid w:val="00C96131"/>
    <w:rsid w:val="00C96323"/>
    <w:rsid w:val="00C975AB"/>
    <w:rsid w:val="00CA367E"/>
    <w:rsid w:val="00CA4885"/>
    <w:rsid w:val="00CA5879"/>
    <w:rsid w:val="00CA6570"/>
    <w:rsid w:val="00CA68DF"/>
    <w:rsid w:val="00CA6E83"/>
    <w:rsid w:val="00CB237B"/>
    <w:rsid w:val="00CB2A33"/>
    <w:rsid w:val="00CB6778"/>
    <w:rsid w:val="00CB7EC3"/>
    <w:rsid w:val="00CC0A02"/>
    <w:rsid w:val="00CC17D6"/>
    <w:rsid w:val="00CC1981"/>
    <w:rsid w:val="00CC5744"/>
    <w:rsid w:val="00CC5950"/>
    <w:rsid w:val="00CC5F37"/>
    <w:rsid w:val="00CC781D"/>
    <w:rsid w:val="00CC7FF4"/>
    <w:rsid w:val="00CD4304"/>
    <w:rsid w:val="00CD43D5"/>
    <w:rsid w:val="00CD44AB"/>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369D6"/>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344"/>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2A2"/>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0D35"/>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6B2D"/>
    <w:rsid w:val="00E17C52"/>
    <w:rsid w:val="00E206F5"/>
    <w:rsid w:val="00E20DC9"/>
    <w:rsid w:val="00E222DE"/>
    <w:rsid w:val="00E23230"/>
    <w:rsid w:val="00E249C2"/>
    <w:rsid w:val="00E24F09"/>
    <w:rsid w:val="00E274AE"/>
    <w:rsid w:val="00E27E2B"/>
    <w:rsid w:val="00E3181D"/>
    <w:rsid w:val="00E35CE7"/>
    <w:rsid w:val="00E360B8"/>
    <w:rsid w:val="00E36ED1"/>
    <w:rsid w:val="00E409D3"/>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77B76"/>
    <w:rsid w:val="00E80560"/>
    <w:rsid w:val="00E806B9"/>
    <w:rsid w:val="00E81B06"/>
    <w:rsid w:val="00E81E31"/>
    <w:rsid w:val="00E83C53"/>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5E66"/>
    <w:rsid w:val="00EC5F3F"/>
    <w:rsid w:val="00EC636E"/>
    <w:rsid w:val="00ED0DFA"/>
    <w:rsid w:val="00ED10D3"/>
    <w:rsid w:val="00ED1B80"/>
    <w:rsid w:val="00ED20DC"/>
    <w:rsid w:val="00ED214C"/>
    <w:rsid w:val="00ED236D"/>
    <w:rsid w:val="00ED2FDD"/>
    <w:rsid w:val="00ED4225"/>
    <w:rsid w:val="00ED45D4"/>
    <w:rsid w:val="00ED491C"/>
    <w:rsid w:val="00ED7F10"/>
    <w:rsid w:val="00EE0053"/>
    <w:rsid w:val="00EE0699"/>
    <w:rsid w:val="00EE0936"/>
    <w:rsid w:val="00EE0E07"/>
    <w:rsid w:val="00EE37D0"/>
    <w:rsid w:val="00EE4321"/>
    <w:rsid w:val="00EE7FDD"/>
    <w:rsid w:val="00EF03E7"/>
    <w:rsid w:val="00EF0B82"/>
    <w:rsid w:val="00EF0DC3"/>
    <w:rsid w:val="00EF506A"/>
    <w:rsid w:val="00EF6169"/>
    <w:rsid w:val="00EF6DD8"/>
    <w:rsid w:val="00EF7C7E"/>
    <w:rsid w:val="00F02EC5"/>
    <w:rsid w:val="00F02F00"/>
    <w:rsid w:val="00F03419"/>
    <w:rsid w:val="00F038D7"/>
    <w:rsid w:val="00F04B3D"/>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27FAA"/>
    <w:rsid w:val="00F30190"/>
    <w:rsid w:val="00F3030F"/>
    <w:rsid w:val="00F30C65"/>
    <w:rsid w:val="00F30F29"/>
    <w:rsid w:val="00F32D69"/>
    <w:rsid w:val="00F332BE"/>
    <w:rsid w:val="00F338A6"/>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808D7"/>
    <w:rsid w:val="00F84ABC"/>
    <w:rsid w:val="00F861BA"/>
    <w:rsid w:val="00F879D2"/>
    <w:rsid w:val="00F90096"/>
    <w:rsid w:val="00F9099C"/>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593"/>
    <w:rsid w:val="00FD083A"/>
    <w:rsid w:val="00FD0D4E"/>
    <w:rsid w:val="00FD157D"/>
    <w:rsid w:val="00FD1C87"/>
    <w:rsid w:val="00FD2458"/>
    <w:rsid w:val="00FD5B74"/>
    <w:rsid w:val="00FD6F7B"/>
    <w:rsid w:val="00FD702B"/>
    <w:rsid w:val="00FD75A6"/>
    <w:rsid w:val="00FE0F86"/>
    <w:rsid w:val="00FE1D79"/>
    <w:rsid w:val="00FE2704"/>
    <w:rsid w:val="00FE2B4E"/>
    <w:rsid w:val="00FE31D9"/>
    <w:rsid w:val="00FE31E6"/>
    <w:rsid w:val="00FE36FB"/>
    <w:rsid w:val="00FE4722"/>
    <w:rsid w:val="00FE4FBA"/>
    <w:rsid w:val="00FE53AE"/>
    <w:rsid w:val="00FE6989"/>
    <w:rsid w:val="00FE7DCC"/>
    <w:rsid w:val="00FF0877"/>
    <w:rsid w:val="00FF173A"/>
    <w:rsid w:val="00FF1A07"/>
    <w:rsid w:val="00FF1D7B"/>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6369"/>
    <o:shapelayout v:ext="edit">
      <o:idmap v:ext="edit" data="1"/>
    </o:shapelayout>
  </w:shapeDefaults>
  <w:decimalSymbol w:val=","/>
  <w:listSeparator w:val=";"/>
  <w14:docId w14:val="75443C30"/>
  <w15:docId w15:val="{1AC56C18-E365-445D-A263-2D33B18A4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959610030">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header" Target="header3.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oter" Target="footer2.xm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36" Type="http://schemas.openxmlformats.org/officeDocument/2006/relationships/footer" Target="footer4.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2.xml"/><Relationship Id="rId35"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6A98BD-5E81-4BB0-9F6B-8FADB678C4AC}">
  <ds:schemaRefs>
    <ds:schemaRef ds:uri="http://schemas.openxmlformats.org/officeDocument/2006/bibliography"/>
  </ds:schemaRefs>
</ds:datastoreItem>
</file>

<file path=customXml/itemProps10.xml><?xml version="1.0" encoding="utf-8"?>
<ds:datastoreItem xmlns:ds="http://schemas.openxmlformats.org/officeDocument/2006/customXml" ds:itemID="{2D61F1EE-650D-499B-89B6-0F86B532B111}">
  <ds:schemaRefs>
    <ds:schemaRef ds:uri="http://schemas.openxmlformats.org/officeDocument/2006/bibliography"/>
  </ds:schemaRefs>
</ds:datastoreItem>
</file>

<file path=customXml/itemProps11.xml><?xml version="1.0" encoding="utf-8"?>
<ds:datastoreItem xmlns:ds="http://schemas.openxmlformats.org/officeDocument/2006/customXml" ds:itemID="{56A31EF3-54CD-406F-91B9-878F77F01868}">
  <ds:schemaRefs>
    <ds:schemaRef ds:uri="http://schemas.openxmlformats.org/officeDocument/2006/bibliography"/>
  </ds:schemaRefs>
</ds:datastoreItem>
</file>

<file path=customXml/itemProps12.xml><?xml version="1.0" encoding="utf-8"?>
<ds:datastoreItem xmlns:ds="http://schemas.openxmlformats.org/officeDocument/2006/customXml" ds:itemID="{BF824667-B836-4CF2-B81D-B8AAA40FBC35}">
  <ds:schemaRefs>
    <ds:schemaRef ds:uri="http://schemas.openxmlformats.org/officeDocument/2006/bibliography"/>
  </ds:schemaRefs>
</ds:datastoreItem>
</file>

<file path=customXml/itemProps13.xml><?xml version="1.0" encoding="utf-8"?>
<ds:datastoreItem xmlns:ds="http://schemas.openxmlformats.org/officeDocument/2006/customXml" ds:itemID="{2028501A-51C0-4257-95A6-15FD2E12E7E0}">
  <ds:schemaRefs>
    <ds:schemaRef ds:uri="http://schemas.openxmlformats.org/officeDocument/2006/bibliography"/>
  </ds:schemaRefs>
</ds:datastoreItem>
</file>

<file path=customXml/itemProps14.xml><?xml version="1.0" encoding="utf-8"?>
<ds:datastoreItem xmlns:ds="http://schemas.openxmlformats.org/officeDocument/2006/customXml" ds:itemID="{FDA68FF8-ACE3-4DCB-81B6-B442E417D521}">
  <ds:schemaRefs>
    <ds:schemaRef ds:uri="http://schemas.openxmlformats.org/officeDocument/2006/bibliography"/>
  </ds:schemaRefs>
</ds:datastoreItem>
</file>

<file path=customXml/itemProps15.xml><?xml version="1.0" encoding="utf-8"?>
<ds:datastoreItem xmlns:ds="http://schemas.openxmlformats.org/officeDocument/2006/customXml" ds:itemID="{9E2D8F23-E440-4813-A6DA-D7A63BDFBD29}">
  <ds:schemaRefs>
    <ds:schemaRef ds:uri="http://schemas.openxmlformats.org/officeDocument/2006/bibliography"/>
  </ds:schemaRefs>
</ds:datastoreItem>
</file>

<file path=customXml/itemProps16.xml><?xml version="1.0" encoding="utf-8"?>
<ds:datastoreItem xmlns:ds="http://schemas.openxmlformats.org/officeDocument/2006/customXml" ds:itemID="{B3718180-F256-45BA-BF01-F74B2B028F21}">
  <ds:schemaRefs>
    <ds:schemaRef ds:uri="http://schemas.openxmlformats.org/officeDocument/2006/bibliography"/>
  </ds:schemaRefs>
</ds:datastoreItem>
</file>

<file path=customXml/itemProps17.xml><?xml version="1.0" encoding="utf-8"?>
<ds:datastoreItem xmlns:ds="http://schemas.openxmlformats.org/officeDocument/2006/customXml" ds:itemID="{550650A5-4831-4451-B4CF-F3849107F184}">
  <ds:schemaRefs>
    <ds:schemaRef ds:uri="http://schemas.openxmlformats.org/officeDocument/2006/bibliography"/>
  </ds:schemaRefs>
</ds:datastoreItem>
</file>

<file path=customXml/itemProps18.xml><?xml version="1.0" encoding="utf-8"?>
<ds:datastoreItem xmlns:ds="http://schemas.openxmlformats.org/officeDocument/2006/customXml" ds:itemID="{D7657E37-CF3F-46F1-92BC-E0C6071D0DDB}">
  <ds:schemaRefs>
    <ds:schemaRef ds:uri="http://schemas.openxmlformats.org/officeDocument/2006/bibliography"/>
  </ds:schemaRefs>
</ds:datastoreItem>
</file>

<file path=customXml/itemProps19.xml><?xml version="1.0" encoding="utf-8"?>
<ds:datastoreItem xmlns:ds="http://schemas.openxmlformats.org/officeDocument/2006/customXml" ds:itemID="{5B9D3ADE-9E6F-4A4E-A7ED-41E1FDC0BF5C}">
  <ds:schemaRefs>
    <ds:schemaRef ds:uri="http://schemas.openxmlformats.org/officeDocument/2006/bibliography"/>
  </ds:schemaRefs>
</ds:datastoreItem>
</file>

<file path=customXml/itemProps2.xml><?xml version="1.0" encoding="utf-8"?>
<ds:datastoreItem xmlns:ds="http://schemas.openxmlformats.org/officeDocument/2006/customXml" ds:itemID="{89C8CBA7-7F9D-46BE-8F7F-131B2BC6F9DD}">
  <ds:schemaRefs>
    <ds:schemaRef ds:uri="http://schemas.openxmlformats.org/officeDocument/2006/bibliography"/>
  </ds:schemaRefs>
</ds:datastoreItem>
</file>

<file path=customXml/itemProps20.xml><?xml version="1.0" encoding="utf-8"?>
<ds:datastoreItem xmlns:ds="http://schemas.openxmlformats.org/officeDocument/2006/customXml" ds:itemID="{7FCD2A24-0EDF-470D-B26C-D8F91CCEDD11}">
  <ds:schemaRefs>
    <ds:schemaRef ds:uri="http://schemas.openxmlformats.org/officeDocument/2006/bibliography"/>
  </ds:schemaRefs>
</ds:datastoreItem>
</file>

<file path=customXml/itemProps21.xml><?xml version="1.0" encoding="utf-8"?>
<ds:datastoreItem xmlns:ds="http://schemas.openxmlformats.org/officeDocument/2006/customXml" ds:itemID="{B466BC36-A48C-43AA-A2D7-3664D10126CA}">
  <ds:schemaRefs>
    <ds:schemaRef ds:uri="http://schemas.openxmlformats.org/officeDocument/2006/bibliography"/>
  </ds:schemaRefs>
</ds:datastoreItem>
</file>

<file path=customXml/itemProps22.xml><?xml version="1.0" encoding="utf-8"?>
<ds:datastoreItem xmlns:ds="http://schemas.openxmlformats.org/officeDocument/2006/customXml" ds:itemID="{87CA46AE-5CBF-46AC-AEC0-734ABA4B58C3}">
  <ds:schemaRefs>
    <ds:schemaRef ds:uri="http://schemas.openxmlformats.org/officeDocument/2006/bibliography"/>
  </ds:schemaRefs>
</ds:datastoreItem>
</file>

<file path=customXml/itemProps3.xml><?xml version="1.0" encoding="utf-8"?>
<ds:datastoreItem xmlns:ds="http://schemas.openxmlformats.org/officeDocument/2006/customXml" ds:itemID="{50FF8593-8C47-4FD3-8678-034FFBE8FDD3}">
  <ds:schemaRefs>
    <ds:schemaRef ds:uri="http://schemas.openxmlformats.org/officeDocument/2006/bibliography"/>
  </ds:schemaRefs>
</ds:datastoreItem>
</file>

<file path=customXml/itemProps4.xml><?xml version="1.0" encoding="utf-8"?>
<ds:datastoreItem xmlns:ds="http://schemas.openxmlformats.org/officeDocument/2006/customXml" ds:itemID="{098F19C3-76F9-4442-95B3-A5F7B7FD1453}">
  <ds:schemaRefs>
    <ds:schemaRef ds:uri="http://schemas.openxmlformats.org/officeDocument/2006/bibliography"/>
  </ds:schemaRefs>
</ds:datastoreItem>
</file>

<file path=customXml/itemProps5.xml><?xml version="1.0" encoding="utf-8"?>
<ds:datastoreItem xmlns:ds="http://schemas.openxmlformats.org/officeDocument/2006/customXml" ds:itemID="{27605B58-60DC-4851-93FC-5F927546B7A2}">
  <ds:schemaRefs>
    <ds:schemaRef ds:uri="http://schemas.openxmlformats.org/officeDocument/2006/bibliography"/>
  </ds:schemaRefs>
</ds:datastoreItem>
</file>

<file path=customXml/itemProps6.xml><?xml version="1.0" encoding="utf-8"?>
<ds:datastoreItem xmlns:ds="http://schemas.openxmlformats.org/officeDocument/2006/customXml" ds:itemID="{FA9D9F58-8665-4D42-857C-6915430BECEA}">
  <ds:schemaRefs>
    <ds:schemaRef ds:uri="http://schemas.openxmlformats.org/officeDocument/2006/bibliography"/>
  </ds:schemaRefs>
</ds:datastoreItem>
</file>

<file path=customXml/itemProps7.xml><?xml version="1.0" encoding="utf-8"?>
<ds:datastoreItem xmlns:ds="http://schemas.openxmlformats.org/officeDocument/2006/customXml" ds:itemID="{9336A74D-FC42-4148-B0D1-4479F1E20E67}">
  <ds:schemaRefs>
    <ds:schemaRef ds:uri="http://schemas.openxmlformats.org/officeDocument/2006/bibliography"/>
  </ds:schemaRefs>
</ds:datastoreItem>
</file>

<file path=customXml/itemProps8.xml><?xml version="1.0" encoding="utf-8"?>
<ds:datastoreItem xmlns:ds="http://schemas.openxmlformats.org/officeDocument/2006/customXml" ds:itemID="{74DD79D9-FF9A-4F5B-98B8-D94C3FD01D6F}">
  <ds:schemaRefs>
    <ds:schemaRef ds:uri="http://schemas.openxmlformats.org/officeDocument/2006/bibliography"/>
  </ds:schemaRefs>
</ds:datastoreItem>
</file>

<file path=customXml/itemProps9.xml><?xml version="1.0" encoding="utf-8"?>
<ds:datastoreItem xmlns:ds="http://schemas.openxmlformats.org/officeDocument/2006/customXml" ds:itemID="{AF0198FA-7D09-4952-A65E-6DF1E74AFF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13</Pages>
  <Words>3317</Words>
  <Characters>19575</Characters>
  <Application>Microsoft Office Word</Application>
  <DocSecurity>0</DocSecurity>
  <Lines>163</Lines>
  <Paragraphs>45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22847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Kaštovská Zina</cp:lastModifiedBy>
  <cp:revision>58</cp:revision>
  <cp:lastPrinted>2014-05-14T09:54:00Z</cp:lastPrinted>
  <dcterms:created xsi:type="dcterms:W3CDTF">2016-03-04T10:36:00Z</dcterms:created>
  <dcterms:modified xsi:type="dcterms:W3CDTF">2018-03-06T15:27:00Z</dcterms:modified>
</cp:coreProperties>
</file>