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02550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12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02550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1C612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0D1E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57880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C4A9D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C4A9D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DC4A9D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2550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713B6A"/>
    <w:rsid w:val="007D5335"/>
    <w:rsid w:val="007E3ECB"/>
    <w:rsid w:val="0085703F"/>
    <w:rsid w:val="00861AE8"/>
    <w:rsid w:val="008D6B86"/>
    <w:rsid w:val="00A15F60"/>
    <w:rsid w:val="00A32047"/>
    <w:rsid w:val="00B06BF2"/>
    <w:rsid w:val="00C36EDD"/>
    <w:rsid w:val="00D763A4"/>
    <w:rsid w:val="00DC4A9D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C0098-0996-4EC1-A792-815FABED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Kaštovská Zina</cp:lastModifiedBy>
  <cp:revision>32</cp:revision>
  <dcterms:created xsi:type="dcterms:W3CDTF">2016-06-03T09:31:00Z</dcterms:created>
  <dcterms:modified xsi:type="dcterms:W3CDTF">2018-06-12T08:51:00Z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