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BB860"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C7D1E88"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709115C" w14:textId="77777777" w:rsidR="00BA3C79" w:rsidRDefault="00BA3C79" w:rsidP="00BA3C79">
      <w:pPr>
        <w:spacing w:after="200" w:line="276" w:lineRule="auto"/>
        <w:rPr>
          <w:rFonts w:ascii="Arial" w:hAnsi="Arial" w:cs="Arial"/>
          <w:b/>
          <w:sz w:val="40"/>
          <w:szCs w:val="40"/>
        </w:rPr>
      </w:pPr>
    </w:p>
    <w:p w14:paraId="11EBDAFB" w14:textId="77777777" w:rsidR="007C07B3" w:rsidRDefault="007C07B3" w:rsidP="00BA3C79">
      <w:pPr>
        <w:pStyle w:val="Zkladnodstavec"/>
        <w:rPr>
          <w:rFonts w:asciiTheme="majorHAnsi" w:hAnsiTheme="majorHAnsi" w:cs="MyriadPro-Black"/>
          <w:caps/>
          <w:sz w:val="60"/>
          <w:szCs w:val="60"/>
        </w:rPr>
      </w:pPr>
    </w:p>
    <w:p w14:paraId="203C798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B0EAED8" w14:textId="77777777" w:rsidR="002B43DC" w:rsidRDefault="00BA3C79" w:rsidP="002B43DC">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D5671E8" w14:textId="77777777" w:rsidR="00BA3C79" w:rsidRDefault="00BA3C79" w:rsidP="002B43DC">
      <w:pPr>
        <w:pStyle w:val="Zkladnodstavec"/>
        <w:rPr>
          <w:rFonts w:asciiTheme="majorHAnsi" w:hAnsiTheme="majorHAnsi" w:cs="MyriadPro-Black"/>
          <w:caps/>
          <w:color w:val="A6A6A6"/>
          <w:sz w:val="40"/>
          <w:szCs w:val="40"/>
        </w:rPr>
      </w:pPr>
    </w:p>
    <w:p w14:paraId="485C982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96E38">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234656A8" w14:textId="1A0D5A1A" w:rsidR="00BA3C79" w:rsidRDefault="00996E3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w:t>
      </w:r>
      <w:r w:rsidR="00AE102A">
        <w:rPr>
          <w:rFonts w:asciiTheme="majorHAnsi" w:hAnsiTheme="majorHAnsi" w:cs="MyriadPro-Black"/>
          <w:caps/>
          <w:color w:val="A6A6A6"/>
          <w:sz w:val="40"/>
          <w:szCs w:val="40"/>
        </w:rPr>
        <w:t xml:space="preserve"> </w:t>
      </w:r>
      <w:r w:rsidR="006D6898">
        <w:rPr>
          <w:rFonts w:asciiTheme="majorHAnsi" w:hAnsiTheme="majorHAnsi" w:cs="MyriadPro-Black"/>
          <w:caps/>
          <w:color w:val="A6A6A6"/>
          <w:sz w:val="40"/>
          <w:szCs w:val="40"/>
        </w:rPr>
        <w:t>79</w:t>
      </w:r>
    </w:p>
    <w:p w14:paraId="5C7724E0" w14:textId="77777777" w:rsidR="00BA3C79" w:rsidRDefault="00BA3C79" w:rsidP="00BA3C79">
      <w:pPr>
        <w:pStyle w:val="Zkladnodstavec"/>
        <w:rPr>
          <w:rFonts w:asciiTheme="majorHAnsi" w:hAnsiTheme="majorHAnsi" w:cs="MyriadPro-Black"/>
          <w:caps/>
          <w:sz w:val="40"/>
          <w:szCs w:val="40"/>
        </w:rPr>
      </w:pPr>
    </w:p>
    <w:p w14:paraId="61CE87E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96E38">
        <w:rPr>
          <w:rFonts w:asciiTheme="majorHAnsi" w:hAnsiTheme="majorHAnsi" w:cs="MyriadPro-Black"/>
          <w:caps/>
          <w:sz w:val="40"/>
          <w:szCs w:val="40"/>
        </w:rPr>
        <w:t>3a</w:t>
      </w:r>
    </w:p>
    <w:p w14:paraId="4B40A3A6" w14:textId="77777777" w:rsidR="00BA3C79" w:rsidRDefault="00BA3C79" w:rsidP="00BA3C79">
      <w:pPr>
        <w:pStyle w:val="Zkladnodstavec"/>
        <w:rPr>
          <w:rFonts w:asciiTheme="majorHAnsi" w:hAnsiTheme="majorHAnsi" w:cs="MyriadPro-Black"/>
          <w:b/>
          <w:caps/>
          <w:sz w:val="46"/>
          <w:szCs w:val="40"/>
        </w:rPr>
      </w:pPr>
    </w:p>
    <w:p w14:paraId="09D3056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6F1B3E" w:rsidRPr="00AE102A">
        <w:rPr>
          <w:rFonts w:asciiTheme="majorHAnsi" w:hAnsiTheme="majorHAnsi" w:cs="MyriadPro-Black"/>
          <w:caps/>
          <w:sz w:val="46"/>
          <w:szCs w:val="40"/>
        </w:rPr>
        <w:t>(SOHZ DE MINIMIS)</w:t>
      </w:r>
    </w:p>
    <w:p w14:paraId="7F820731" w14:textId="77777777" w:rsidR="007758FB" w:rsidRDefault="007758FB" w:rsidP="00BA3C79">
      <w:pPr>
        <w:spacing w:after="200" w:line="276" w:lineRule="auto"/>
        <w:rPr>
          <w:rFonts w:ascii="Arial" w:hAnsi="Arial" w:cs="Arial"/>
          <w:b/>
          <w:sz w:val="40"/>
          <w:szCs w:val="40"/>
        </w:rPr>
      </w:pPr>
    </w:p>
    <w:p w14:paraId="3A5AE268" w14:textId="77777777" w:rsidR="00BA3C79" w:rsidRDefault="00BA3C79" w:rsidP="00BA3C79">
      <w:pPr>
        <w:pStyle w:val="Zkladnodstavec"/>
        <w:rPr>
          <w:rFonts w:asciiTheme="majorHAnsi" w:hAnsiTheme="majorHAnsi" w:cs="MyriadPro-Black"/>
          <w:caps/>
          <w:sz w:val="32"/>
          <w:szCs w:val="40"/>
        </w:rPr>
      </w:pPr>
    </w:p>
    <w:p w14:paraId="4BAC7025" w14:textId="24991356" w:rsidR="000F4DDD" w:rsidRDefault="00BA3C79" w:rsidP="00BA3C79">
      <w:pPr>
        <w:pStyle w:val="Zkladnodstavec"/>
        <w:rPr>
          <w:rFonts w:asciiTheme="majorHAnsi" w:hAnsiTheme="majorHAnsi" w:cs="MyriadPro-Black"/>
          <w:caps/>
          <w:sz w:val="32"/>
          <w:szCs w:val="40"/>
        </w:rPr>
        <w:sectPr w:rsidR="000F4DDD" w:rsidSect="00566E0F">
          <w:footerReference w:type="default" r:id="rId29"/>
          <w:headerReference w:type="first" r:id="rId30"/>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0745DF">
        <w:rPr>
          <w:rFonts w:asciiTheme="majorHAnsi" w:hAnsiTheme="majorHAnsi" w:cs="MyriadPro-Black"/>
          <w:caps/>
          <w:sz w:val="32"/>
          <w:szCs w:val="40"/>
        </w:rPr>
        <w:t>5</w:t>
      </w:r>
      <w:r w:rsidR="00414C65" w:rsidRPr="00542BD7">
        <w:rPr>
          <w:rFonts w:asciiTheme="majorHAnsi" w:hAnsiTheme="majorHAnsi" w:cs="MyriadPro-Black"/>
          <w:caps/>
          <w:sz w:val="32"/>
          <w:szCs w:val="40"/>
        </w:rPr>
        <w:t xml:space="preserve">. </w:t>
      </w:r>
      <w:r w:rsidR="000745DF">
        <w:rPr>
          <w:rFonts w:asciiTheme="majorHAnsi" w:hAnsiTheme="majorHAnsi" w:cs="MyriadPro-Black"/>
          <w:caps/>
          <w:sz w:val="32"/>
          <w:szCs w:val="40"/>
        </w:rPr>
        <w:t>4</w:t>
      </w:r>
      <w:r w:rsidR="00414C65" w:rsidRPr="00542BD7">
        <w:rPr>
          <w:rFonts w:asciiTheme="majorHAnsi" w:hAnsiTheme="majorHAnsi" w:cs="MyriadPro-Black"/>
          <w:caps/>
          <w:sz w:val="32"/>
          <w:szCs w:val="40"/>
        </w:rPr>
        <w:t>.</w:t>
      </w:r>
      <w:r w:rsidR="00414C65">
        <w:rPr>
          <w:rFonts w:asciiTheme="majorHAnsi" w:hAnsiTheme="majorHAnsi" w:cs="MyriadPro-Black"/>
          <w:caps/>
          <w:sz w:val="32"/>
          <w:szCs w:val="40"/>
        </w:rPr>
        <w:t xml:space="preserve"> 201</w:t>
      </w:r>
      <w:r w:rsidR="00857B49">
        <w:rPr>
          <w:rFonts w:asciiTheme="majorHAnsi" w:hAnsiTheme="majorHAnsi" w:cs="MyriadPro-Black"/>
          <w:caps/>
          <w:sz w:val="32"/>
          <w:szCs w:val="40"/>
        </w:rPr>
        <w:t>8</w:t>
      </w:r>
    </w:p>
    <w:p w14:paraId="31571668"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75035AE3" w14:textId="77777777"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1CC29EC4"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151990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269450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B897467"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3439E5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41E1A1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1DBBDD3"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60DF67B" w14:textId="77777777" w:rsidR="00066F64" w:rsidRPr="00FC5595" w:rsidRDefault="00066F64" w:rsidP="00066F64">
      <w:pPr>
        <w:widowControl w:val="0"/>
        <w:tabs>
          <w:tab w:val="left" w:pos="708"/>
        </w:tabs>
        <w:spacing w:after="120"/>
        <w:rPr>
          <w:rFonts w:asciiTheme="minorHAnsi" w:hAnsiTheme="minorHAnsi"/>
          <w:snapToGrid w:val="0"/>
        </w:rPr>
      </w:pPr>
    </w:p>
    <w:p w14:paraId="40B5BAAE" w14:textId="77777777" w:rsidR="00410F20" w:rsidRPr="00FC5595" w:rsidRDefault="00410F20" w:rsidP="00066F64">
      <w:pPr>
        <w:widowControl w:val="0"/>
        <w:tabs>
          <w:tab w:val="left" w:pos="708"/>
        </w:tabs>
        <w:spacing w:after="120"/>
        <w:rPr>
          <w:rFonts w:asciiTheme="minorHAnsi" w:hAnsiTheme="minorHAnsi"/>
          <w:snapToGrid w:val="0"/>
        </w:rPr>
      </w:pPr>
    </w:p>
    <w:p w14:paraId="16C7889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FCEF6F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1E56F3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9E7A89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73C1B2C" w14:textId="77777777" w:rsidR="00E6321E" w:rsidRPr="00FC5595" w:rsidRDefault="00E6321E" w:rsidP="00E6321E">
      <w:pPr>
        <w:pStyle w:val="Zkladntext3"/>
        <w:widowControl w:val="0"/>
        <w:ind w:left="360"/>
        <w:jc w:val="both"/>
        <w:rPr>
          <w:rFonts w:asciiTheme="minorHAnsi" w:hAnsiTheme="minorHAnsi"/>
        </w:rPr>
      </w:pPr>
    </w:p>
    <w:p w14:paraId="07EB5129" w14:textId="77777777" w:rsidR="00A02256" w:rsidRPr="00FC5595" w:rsidRDefault="00A02256" w:rsidP="00E6321E">
      <w:pPr>
        <w:pStyle w:val="Zkladntext3"/>
        <w:widowControl w:val="0"/>
        <w:ind w:left="360"/>
        <w:jc w:val="both"/>
        <w:rPr>
          <w:rFonts w:asciiTheme="minorHAnsi" w:hAnsiTheme="minorHAnsi"/>
        </w:rPr>
      </w:pPr>
    </w:p>
    <w:p w14:paraId="69955421" w14:textId="77777777" w:rsidR="00A02256" w:rsidRPr="00FC5595" w:rsidRDefault="00A02256" w:rsidP="00E6321E">
      <w:pPr>
        <w:pStyle w:val="Zkladntext3"/>
        <w:widowControl w:val="0"/>
        <w:ind w:left="360"/>
        <w:jc w:val="both"/>
        <w:rPr>
          <w:rFonts w:asciiTheme="minorHAnsi" w:hAnsiTheme="minorHAnsi"/>
        </w:rPr>
      </w:pPr>
    </w:p>
    <w:p w14:paraId="20C965B5"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94FA3EC"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F508667"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916DCF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0E5F3"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7C26E86" w14:textId="77777777" w:rsidR="00220DDF" w:rsidRDefault="00220DDF">
            <w:pPr>
              <w:rPr>
                <w:rFonts w:ascii="Calibri" w:hAnsi="Calibri" w:cs="Calibri"/>
                <w:color w:val="000000"/>
                <w:sz w:val="22"/>
                <w:szCs w:val="22"/>
              </w:rPr>
            </w:pPr>
          </w:p>
        </w:tc>
      </w:tr>
      <w:tr w:rsidR="00220DDF" w14:paraId="1EAAF5B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D27410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5F76358" w14:textId="77777777" w:rsidR="00220DDF" w:rsidRDefault="00220DDF">
            <w:pPr>
              <w:rPr>
                <w:rFonts w:ascii="Calibri" w:hAnsi="Calibri" w:cs="Calibri"/>
                <w:color w:val="000000"/>
                <w:sz w:val="22"/>
                <w:szCs w:val="22"/>
              </w:rPr>
            </w:pPr>
          </w:p>
        </w:tc>
      </w:tr>
      <w:tr w:rsidR="00220DDF" w14:paraId="7EA499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FA16A0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E6CCA96" w14:textId="77777777" w:rsidR="00220DDF" w:rsidRDefault="00220DDF">
            <w:pPr>
              <w:rPr>
                <w:rFonts w:ascii="Calibri" w:hAnsi="Calibri" w:cs="Calibri"/>
                <w:color w:val="000000"/>
                <w:sz w:val="22"/>
                <w:szCs w:val="22"/>
              </w:rPr>
            </w:pPr>
          </w:p>
        </w:tc>
      </w:tr>
      <w:tr w:rsidR="00220DDF" w14:paraId="52BD157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BA6BE1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6D70A91" w14:textId="77777777" w:rsidR="00220DDF" w:rsidRDefault="00220DDF">
            <w:pPr>
              <w:rPr>
                <w:rFonts w:ascii="Calibri" w:hAnsi="Calibri" w:cs="Calibri"/>
                <w:color w:val="000000"/>
                <w:sz w:val="22"/>
                <w:szCs w:val="22"/>
              </w:rPr>
            </w:pPr>
          </w:p>
        </w:tc>
      </w:tr>
    </w:tbl>
    <w:p w14:paraId="3AED90A9" w14:textId="77777777" w:rsidR="00220DDF" w:rsidRDefault="00220DDF" w:rsidP="00066F64">
      <w:pPr>
        <w:widowControl w:val="0"/>
        <w:tabs>
          <w:tab w:val="left" w:pos="708"/>
        </w:tabs>
        <w:spacing w:after="120"/>
        <w:jc w:val="center"/>
        <w:rPr>
          <w:rFonts w:asciiTheme="minorHAnsi" w:hAnsiTheme="minorHAnsi"/>
          <w:b/>
          <w:i/>
          <w:snapToGrid w:val="0"/>
        </w:rPr>
      </w:pPr>
    </w:p>
    <w:p w14:paraId="46D364BB" w14:textId="77777777" w:rsidR="00220DDF" w:rsidRDefault="00220DDF" w:rsidP="00066F64">
      <w:pPr>
        <w:widowControl w:val="0"/>
        <w:tabs>
          <w:tab w:val="left" w:pos="708"/>
        </w:tabs>
        <w:spacing w:after="120"/>
        <w:jc w:val="center"/>
        <w:rPr>
          <w:rFonts w:asciiTheme="minorHAnsi" w:hAnsiTheme="minorHAnsi"/>
          <w:b/>
          <w:i/>
          <w:snapToGrid w:val="0"/>
        </w:rPr>
      </w:pPr>
    </w:p>
    <w:p w14:paraId="36CC42C2" w14:textId="77777777" w:rsidR="00183695" w:rsidRDefault="00183695" w:rsidP="00066F64">
      <w:pPr>
        <w:widowControl w:val="0"/>
        <w:tabs>
          <w:tab w:val="left" w:pos="708"/>
        </w:tabs>
        <w:spacing w:after="120"/>
        <w:jc w:val="center"/>
        <w:rPr>
          <w:rFonts w:asciiTheme="minorHAnsi" w:hAnsiTheme="minorHAnsi"/>
          <w:b/>
          <w:i/>
          <w:snapToGrid w:val="0"/>
        </w:rPr>
      </w:pPr>
    </w:p>
    <w:p w14:paraId="5529EABC" w14:textId="77777777" w:rsidR="00183695" w:rsidRDefault="00183695" w:rsidP="00066F64">
      <w:pPr>
        <w:widowControl w:val="0"/>
        <w:tabs>
          <w:tab w:val="left" w:pos="708"/>
        </w:tabs>
        <w:spacing w:after="120"/>
        <w:jc w:val="center"/>
        <w:rPr>
          <w:rFonts w:asciiTheme="minorHAnsi" w:hAnsiTheme="minorHAnsi"/>
          <w:b/>
          <w:i/>
          <w:snapToGrid w:val="0"/>
        </w:rPr>
      </w:pPr>
    </w:p>
    <w:p w14:paraId="441F1B78" w14:textId="77777777" w:rsidR="00183695" w:rsidRDefault="00183695" w:rsidP="00066F64">
      <w:pPr>
        <w:widowControl w:val="0"/>
        <w:tabs>
          <w:tab w:val="left" w:pos="708"/>
        </w:tabs>
        <w:spacing w:after="120"/>
        <w:jc w:val="center"/>
        <w:rPr>
          <w:rFonts w:asciiTheme="minorHAnsi" w:hAnsiTheme="minorHAnsi"/>
          <w:b/>
          <w:i/>
          <w:snapToGrid w:val="0"/>
        </w:rPr>
      </w:pPr>
    </w:p>
    <w:p w14:paraId="786D9704" w14:textId="77777777" w:rsidR="00183695" w:rsidRDefault="00183695" w:rsidP="00066F64">
      <w:pPr>
        <w:widowControl w:val="0"/>
        <w:tabs>
          <w:tab w:val="left" w:pos="708"/>
        </w:tabs>
        <w:spacing w:after="120"/>
        <w:jc w:val="center"/>
        <w:rPr>
          <w:rFonts w:asciiTheme="minorHAnsi" w:hAnsiTheme="minorHAnsi"/>
          <w:b/>
          <w:i/>
          <w:snapToGrid w:val="0"/>
        </w:rPr>
      </w:pPr>
    </w:p>
    <w:p w14:paraId="1F477F26" w14:textId="77777777" w:rsidR="007758FB" w:rsidRDefault="007758FB" w:rsidP="00066F64">
      <w:pPr>
        <w:widowControl w:val="0"/>
        <w:tabs>
          <w:tab w:val="left" w:pos="708"/>
        </w:tabs>
        <w:spacing w:after="120"/>
        <w:jc w:val="center"/>
        <w:rPr>
          <w:rFonts w:asciiTheme="minorHAnsi" w:hAnsiTheme="minorHAnsi"/>
          <w:b/>
          <w:i/>
          <w:snapToGrid w:val="0"/>
        </w:rPr>
      </w:pPr>
    </w:p>
    <w:p w14:paraId="14E590AD" w14:textId="77777777" w:rsidR="007758FB" w:rsidRDefault="007758FB" w:rsidP="00066F64">
      <w:pPr>
        <w:widowControl w:val="0"/>
        <w:tabs>
          <w:tab w:val="left" w:pos="708"/>
        </w:tabs>
        <w:spacing w:after="120"/>
        <w:jc w:val="center"/>
        <w:rPr>
          <w:rFonts w:asciiTheme="minorHAnsi" w:hAnsiTheme="minorHAnsi"/>
          <w:b/>
          <w:i/>
          <w:snapToGrid w:val="0"/>
        </w:rPr>
      </w:pPr>
    </w:p>
    <w:p w14:paraId="45EBF558" w14:textId="77777777" w:rsidR="007758FB" w:rsidRDefault="007758FB" w:rsidP="00066F64">
      <w:pPr>
        <w:widowControl w:val="0"/>
        <w:tabs>
          <w:tab w:val="left" w:pos="708"/>
        </w:tabs>
        <w:spacing w:after="120"/>
        <w:jc w:val="center"/>
        <w:rPr>
          <w:rFonts w:asciiTheme="minorHAnsi" w:hAnsiTheme="minorHAnsi"/>
          <w:b/>
          <w:i/>
          <w:snapToGrid w:val="0"/>
        </w:rPr>
      </w:pPr>
    </w:p>
    <w:p w14:paraId="0830092A" w14:textId="77777777" w:rsidR="00183695" w:rsidRDefault="00183695" w:rsidP="00066F64">
      <w:pPr>
        <w:widowControl w:val="0"/>
        <w:tabs>
          <w:tab w:val="left" w:pos="708"/>
        </w:tabs>
        <w:spacing w:after="120"/>
        <w:jc w:val="center"/>
        <w:rPr>
          <w:rFonts w:asciiTheme="minorHAnsi" w:hAnsiTheme="minorHAnsi"/>
          <w:b/>
          <w:i/>
          <w:snapToGrid w:val="0"/>
        </w:rPr>
      </w:pPr>
    </w:p>
    <w:p w14:paraId="35DC3BB8"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8AE3AB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EBC2C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B9D452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B73E89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845B11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0EC30F"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45E151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85B7934" w14:textId="77777777" w:rsidR="00BF4769" w:rsidRDefault="00BF4769">
            <w:pPr>
              <w:widowControl w:val="0"/>
              <w:rPr>
                <w:rFonts w:asciiTheme="minorHAnsi" w:hAnsiTheme="minorHAnsi"/>
                <w:snapToGrid w:val="0"/>
                <w:sz w:val="22"/>
              </w:rPr>
            </w:pPr>
          </w:p>
        </w:tc>
      </w:tr>
      <w:tr w:rsidR="00BF4769" w14:paraId="52E7887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A8444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4F5D9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DC61385" w14:textId="77777777" w:rsidR="00BF4769" w:rsidRDefault="00BF4769">
            <w:pPr>
              <w:widowControl w:val="0"/>
              <w:rPr>
                <w:rFonts w:asciiTheme="minorHAnsi" w:hAnsiTheme="minorHAnsi"/>
                <w:snapToGrid w:val="0"/>
                <w:sz w:val="22"/>
              </w:rPr>
            </w:pPr>
          </w:p>
        </w:tc>
      </w:tr>
      <w:tr w:rsidR="00BF4769" w:rsidRPr="00414C65" w14:paraId="63C14BF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76C25F0"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AF82BB3"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B13EC2" w14:textId="77777777" w:rsidR="00BF4769" w:rsidRPr="00414C65" w:rsidRDefault="00BF4769">
            <w:pPr>
              <w:widowControl w:val="0"/>
              <w:rPr>
                <w:rFonts w:asciiTheme="minorHAnsi" w:hAnsiTheme="minorHAnsi"/>
                <w:snapToGrid w:val="0"/>
                <w:sz w:val="22"/>
              </w:rPr>
            </w:pPr>
          </w:p>
        </w:tc>
      </w:tr>
      <w:tr w:rsidR="00564C05" w14:paraId="2F327CE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98BA151"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3E0CBC">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4CB85374"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666575D" w14:textId="77777777" w:rsidR="00564C05" w:rsidRPr="00414C65" w:rsidRDefault="00564C05">
            <w:pPr>
              <w:widowControl w:val="0"/>
              <w:rPr>
                <w:rFonts w:asciiTheme="minorHAnsi" w:hAnsiTheme="minorHAnsi"/>
                <w:snapToGrid w:val="0"/>
                <w:sz w:val="22"/>
              </w:rPr>
            </w:pPr>
          </w:p>
        </w:tc>
      </w:tr>
      <w:tr w:rsidR="00BF4769" w14:paraId="368568E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EE75E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5D2DB31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D3BB46C" w14:textId="77777777" w:rsidR="00BF4769" w:rsidRDefault="00BF4769">
            <w:pPr>
              <w:widowControl w:val="0"/>
              <w:rPr>
                <w:rFonts w:asciiTheme="minorHAnsi" w:hAnsiTheme="minorHAnsi"/>
                <w:snapToGrid w:val="0"/>
                <w:sz w:val="22"/>
              </w:rPr>
            </w:pPr>
          </w:p>
        </w:tc>
      </w:tr>
      <w:tr w:rsidR="00BF4769" w14:paraId="52D5E38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154AD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6E40DEA"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5F6A99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728740D5"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9CF1673"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289D295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0480091"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54A8E38"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CA26F11" w14:textId="77777777" w:rsidTr="000913C6">
        <w:tc>
          <w:tcPr>
            <w:tcW w:w="1048" w:type="dxa"/>
          </w:tcPr>
          <w:p w14:paraId="283EE87D" w14:textId="77777777" w:rsidR="0036114D" w:rsidRPr="00D920CA" w:rsidRDefault="0036114D" w:rsidP="00230465">
            <w:pPr>
              <w:spacing w:after="120"/>
              <w:rPr>
                <w:b/>
              </w:rPr>
            </w:pPr>
          </w:p>
        </w:tc>
        <w:tc>
          <w:tcPr>
            <w:tcW w:w="4358" w:type="dxa"/>
          </w:tcPr>
          <w:p w14:paraId="1069DDB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86AF12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49B1FF7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BA4C76" w14:textId="77777777" w:rsidTr="000913C6">
        <w:tc>
          <w:tcPr>
            <w:tcW w:w="1048" w:type="dxa"/>
          </w:tcPr>
          <w:p w14:paraId="0E8BBC2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21BE5AB2" w14:textId="774AB4D4"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w:t>
            </w:r>
            <w:r w:rsidR="00FF2CDC">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1EAA246D"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0442133"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1FF1A96" w14:textId="77777777" w:rsidTr="000913C6">
        <w:tc>
          <w:tcPr>
            <w:tcW w:w="1048" w:type="dxa"/>
          </w:tcPr>
          <w:p w14:paraId="161427C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1E46EE83"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xml:space="preserve">, nebo zákonem č. 134/2016 Sb., o zadávání veřejných zakázek (od 1. 10. </w:t>
            </w:r>
            <w:r w:rsidR="00FA3664">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2238DCAD"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7A769E7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33A9BE87"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7BB3CE6" w14:textId="77777777" w:rsidTr="000913C6">
        <w:trPr>
          <w:trHeight w:val="1273"/>
        </w:trPr>
        <w:tc>
          <w:tcPr>
            <w:tcW w:w="1048" w:type="dxa"/>
          </w:tcPr>
          <w:p w14:paraId="02ABA24B"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0D7DDAC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303E1135"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826E8BB"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614A2AA" w14:textId="77777777" w:rsidTr="000913C6">
        <w:trPr>
          <w:trHeight w:val="1273"/>
        </w:trPr>
        <w:tc>
          <w:tcPr>
            <w:tcW w:w="1048" w:type="dxa"/>
          </w:tcPr>
          <w:p w14:paraId="151C442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786E9A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462A0BA6"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60DAF8D"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B73F8F5" w14:textId="77777777" w:rsidTr="00043584">
        <w:trPr>
          <w:trHeight w:val="1344"/>
        </w:trPr>
        <w:tc>
          <w:tcPr>
            <w:tcW w:w="1048" w:type="dxa"/>
            <w:vMerge w:val="restart"/>
          </w:tcPr>
          <w:p w14:paraId="40B149EC"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C6DA75E"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45BAA9AC" w14:textId="77777777" w:rsidR="00D96A46" w:rsidRPr="00E206F5" w:rsidRDefault="00D96A46" w:rsidP="00230465">
            <w:pPr>
              <w:spacing w:after="120"/>
              <w:jc w:val="both"/>
              <w:rPr>
                <w:sz w:val="22"/>
                <w:szCs w:val="22"/>
              </w:rPr>
            </w:pPr>
          </w:p>
        </w:tc>
        <w:tc>
          <w:tcPr>
            <w:tcW w:w="2198" w:type="dxa"/>
          </w:tcPr>
          <w:p w14:paraId="250C1450"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64795B1" w14:textId="77777777" w:rsidTr="00043584">
        <w:trPr>
          <w:trHeight w:val="551"/>
        </w:trPr>
        <w:tc>
          <w:tcPr>
            <w:tcW w:w="1048" w:type="dxa"/>
            <w:vMerge/>
          </w:tcPr>
          <w:p w14:paraId="0B22BC2E"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4E99D6C6"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ED14E4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3EB41C22"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1EA81C65"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w:t>
            </w:r>
            <w:r w:rsidR="00996E38">
              <w:rPr>
                <w:rFonts w:asciiTheme="minorHAnsi" w:hAnsiTheme="minorHAnsi"/>
                <w:snapToGrid w:val="0"/>
                <w:sz w:val="22"/>
                <w:szCs w:val="22"/>
              </w:rPr>
              <w:t>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14:paraId="32561294" w14:textId="5322C64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B1380F9" w14:textId="7727428A"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56E23E5" w14:textId="77777777" w:rsidTr="00414C65">
        <w:trPr>
          <w:trHeight w:val="841"/>
        </w:trPr>
        <w:tc>
          <w:tcPr>
            <w:tcW w:w="1048" w:type="dxa"/>
            <w:vMerge/>
          </w:tcPr>
          <w:p w14:paraId="23467AD9" w14:textId="77777777" w:rsidR="00D96A46" w:rsidRDefault="00D96A46" w:rsidP="00230465">
            <w:pPr>
              <w:spacing w:after="120"/>
              <w:jc w:val="both"/>
              <w:rPr>
                <w:rFonts w:asciiTheme="minorHAnsi" w:hAnsiTheme="minorHAnsi"/>
                <w:sz w:val="22"/>
                <w:szCs w:val="22"/>
              </w:rPr>
            </w:pPr>
          </w:p>
        </w:tc>
        <w:tc>
          <w:tcPr>
            <w:tcW w:w="4358" w:type="dxa"/>
          </w:tcPr>
          <w:p w14:paraId="61E39E9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448C752"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7139046"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4928E18"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7561FF30" w14:textId="6CDED1B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B87D7C9" w14:textId="31E82819"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D334000" w14:textId="77777777" w:rsidTr="000913C6">
        <w:trPr>
          <w:trHeight w:val="1492"/>
        </w:trPr>
        <w:tc>
          <w:tcPr>
            <w:tcW w:w="1048" w:type="dxa"/>
            <w:vMerge/>
          </w:tcPr>
          <w:p w14:paraId="5D63D4EB" w14:textId="77777777" w:rsidR="00D96A46" w:rsidRDefault="00D96A46" w:rsidP="00230465">
            <w:pPr>
              <w:spacing w:after="120"/>
              <w:jc w:val="both"/>
              <w:rPr>
                <w:rFonts w:asciiTheme="minorHAnsi" w:hAnsiTheme="minorHAnsi"/>
                <w:sz w:val="22"/>
                <w:szCs w:val="22"/>
              </w:rPr>
            </w:pPr>
          </w:p>
        </w:tc>
        <w:tc>
          <w:tcPr>
            <w:tcW w:w="4358" w:type="dxa"/>
          </w:tcPr>
          <w:p w14:paraId="59EC153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0F68A4A"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D241246"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BDDD5A9" w14:textId="6E53672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85A59C8" w14:textId="0A97B14E"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AAFCDEF" w14:textId="77777777" w:rsidTr="00043584">
        <w:trPr>
          <w:trHeight w:val="2394"/>
        </w:trPr>
        <w:tc>
          <w:tcPr>
            <w:tcW w:w="1048" w:type="dxa"/>
            <w:vMerge w:val="restart"/>
          </w:tcPr>
          <w:p w14:paraId="522AFA8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55D994D6"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72FAB63"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ACEC00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8AA3FF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0665862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FD87D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F5A4B3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603354C"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4207B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996E38">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5D35783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67526E36"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605AF458"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C5CAEEF" w14:textId="77777777" w:rsidR="008E158F" w:rsidRDefault="008E158F" w:rsidP="00230465">
            <w:pPr>
              <w:spacing w:after="120"/>
              <w:jc w:val="both"/>
            </w:pPr>
          </w:p>
        </w:tc>
      </w:tr>
      <w:tr w:rsidR="008E158F" w14:paraId="3262A63F" w14:textId="77777777" w:rsidTr="00996E38">
        <w:trPr>
          <w:trHeight w:val="1125"/>
        </w:trPr>
        <w:tc>
          <w:tcPr>
            <w:tcW w:w="1048" w:type="dxa"/>
            <w:vMerge/>
          </w:tcPr>
          <w:p w14:paraId="357C0BC3" w14:textId="77777777" w:rsidR="008E158F" w:rsidRDefault="008E158F" w:rsidP="00230465">
            <w:pPr>
              <w:spacing w:after="120"/>
              <w:jc w:val="both"/>
              <w:rPr>
                <w:rFonts w:asciiTheme="minorHAnsi" w:hAnsiTheme="minorHAnsi"/>
                <w:sz w:val="22"/>
                <w:szCs w:val="22"/>
              </w:rPr>
            </w:pPr>
          </w:p>
        </w:tc>
        <w:tc>
          <w:tcPr>
            <w:tcW w:w="4358" w:type="dxa"/>
          </w:tcPr>
          <w:p w14:paraId="72DC0BAF"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EB91C3A"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1E7CCD6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34E0339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82825E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7423CDF" w14:textId="5FAC70B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6E4B34">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32614D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6F9A604"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5C848215" w14:textId="77777777" w:rsidTr="000913C6">
        <w:trPr>
          <w:trHeight w:val="1538"/>
        </w:trPr>
        <w:tc>
          <w:tcPr>
            <w:tcW w:w="1048" w:type="dxa"/>
          </w:tcPr>
          <w:p w14:paraId="0D907A9C"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7ABC5D3A"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275180DE" w14:textId="21D7F9B4"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CC995CB" w14:textId="79EF7BE6"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6E4B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ACAC8CA" w14:textId="77777777" w:rsidTr="000913C6">
        <w:trPr>
          <w:trHeight w:val="2010"/>
        </w:trPr>
        <w:tc>
          <w:tcPr>
            <w:tcW w:w="1048" w:type="dxa"/>
          </w:tcPr>
          <w:p w14:paraId="627F4AD9"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867644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17E3AB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29FC9FD"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6714AF46" w14:textId="77777777" w:rsidR="003E0CBC" w:rsidRPr="00F63479"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1F94EB65" w14:textId="77777777" w:rsidR="00501F95" w:rsidRPr="00F63479" w:rsidRDefault="003E0CBC" w:rsidP="00501F95">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sidR="00996E38">
              <w:rPr>
                <w:rFonts w:asciiTheme="minorHAnsi" w:hAnsiTheme="minorHAnsi"/>
                <w:sz w:val="22"/>
                <w:szCs w:val="22"/>
              </w:rPr>
              <w:t xml:space="preserve"> – Průměrný počet osob využívajících</w:t>
            </w:r>
            <w:r>
              <w:rPr>
                <w:rFonts w:asciiTheme="minorHAnsi" w:hAnsiTheme="minorHAnsi"/>
                <w:sz w:val="22"/>
                <w:szCs w:val="22"/>
              </w:rPr>
              <w:t xml:space="preserve"> sociální bydlení</w:t>
            </w:r>
            <w:r w:rsidR="006521C0">
              <w:rPr>
                <w:rFonts w:asciiTheme="minorHAnsi" w:hAnsiTheme="minorHAnsi"/>
                <w:sz w:val="22"/>
                <w:szCs w:val="22"/>
              </w:rPr>
              <w:t>.</w:t>
            </w:r>
          </w:p>
          <w:p w14:paraId="2F1748CD" w14:textId="77777777" w:rsidR="00184199" w:rsidRPr="00F63479" w:rsidRDefault="00184199" w:rsidP="00F63479">
            <w:pPr>
              <w:spacing w:after="200"/>
              <w:jc w:val="both"/>
              <w:rPr>
                <w:rFonts w:asciiTheme="minorHAnsi" w:eastAsia="MS Mincho" w:hAnsiTheme="minorHAnsi"/>
                <w:sz w:val="22"/>
                <w:szCs w:val="22"/>
                <w:lang w:eastAsia="ja-JP"/>
              </w:rPr>
            </w:pPr>
            <w:r w:rsidRPr="00F63479">
              <w:rPr>
                <w:rFonts w:asciiTheme="minorHAnsi" w:eastAsia="MS Mincho" w:hAnsiTheme="minorHAnsi"/>
                <w:sz w:val="22"/>
                <w:szCs w:val="22"/>
                <w:lang w:eastAsia="ja-JP"/>
              </w:rPr>
              <w:t>Pro příjemce jsou závazné pouze indikátory uvedené v Rozhodnutí.</w:t>
            </w:r>
          </w:p>
          <w:p w14:paraId="2B50A269" w14:textId="77777777" w:rsidR="00AE5308" w:rsidRDefault="00AE5308" w:rsidP="00230465">
            <w:pPr>
              <w:widowControl w:val="0"/>
              <w:spacing w:after="120"/>
              <w:ind w:right="-2"/>
              <w:jc w:val="both"/>
              <w:rPr>
                <w:rFonts w:asciiTheme="minorHAnsi" w:hAnsiTheme="minorHAnsi"/>
                <w:snapToGrid w:val="0"/>
                <w:sz w:val="22"/>
                <w:szCs w:val="22"/>
              </w:rPr>
            </w:pPr>
          </w:p>
          <w:p w14:paraId="4F7369FD"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19B5F291" w14:textId="044789D6"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4276E7A" w14:textId="02D5B96B"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27C63B4D"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7ADDD1E9" w14:textId="77777777" w:rsidR="003E0CBC" w:rsidRPr="0078137E" w:rsidRDefault="003E0CB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751E4B71" w14:textId="77777777" w:rsidTr="00980767">
        <w:trPr>
          <w:trHeight w:val="983"/>
        </w:trPr>
        <w:tc>
          <w:tcPr>
            <w:tcW w:w="1048" w:type="dxa"/>
          </w:tcPr>
          <w:p w14:paraId="4085ABA6" w14:textId="77777777"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6316D6F8" w14:textId="08081866"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a dodržet podmínky pro nakládání se sociálním</w:t>
            </w:r>
            <w:r w:rsidR="00FF2CDC">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333B51">
              <w:rPr>
                <w:rFonts w:asciiTheme="minorHAnsi" w:hAnsiTheme="minorHAnsi"/>
                <w:sz w:val="22"/>
                <w:szCs w:val="22"/>
              </w:rPr>
              <w:t>.</w:t>
            </w:r>
          </w:p>
        </w:tc>
        <w:tc>
          <w:tcPr>
            <w:tcW w:w="1682" w:type="dxa"/>
          </w:tcPr>
          <w:p w14:paraId="7E41D5DC"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3EB65D19"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A2E0C3B" w14:textId="77777777" w:rsidTr="007B46B8">
        <w:trPr>
          <w:trHeight w:val="1503"/>
        </w:trPr>
        <w:tc>
          <w:tcPr>
            <w:tcW w:w="1048" w:type="dxa"/>
          </w:tcPr>
          <w:p w14:paraId="26411335"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298A942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461481F"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318A573"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39024F6" w14:textId="77777777" w:rsidR="003E0CBC" w:rsidRPr="00F63479"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0BE6D8B2" w14:textId="77777777" w:rsidR="00230465" w:rsidRPr="00F63479" w:rsidRDefault="003E0CBC"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3213EAA6" w14:textId="77777777" w:rsidR="00184199" w:rsidRPr="00F63479" w:rsidRDefault="00184199" w:rsidP="00F63479">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411DAEC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AC80023" w14:textId="77777777"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55B9F663" w14:textId="77777777" w:rsidR="003E0CBC" w:rsidRPr="007B46B8" w:rsidRDefault="003E0CBC"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6BC5678C" w14:textId="77777777" w:rsidTr="00980767">
        <w:trPr>
          <w:trHeight w:val="720"/>
        </w:trPr>
        <w:tc>
          <w:tcPr>
            <w:tcW w:w="1048" w:type="dxa"/>
          </w:tcPr>
          <w:p w14:paraId="33980C3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6B19C9E9"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5763DC5D" w14:textId="3DF4DC39"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6E4B34">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2D09CB34"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30BD4C0" w14:textId="77777777" w:rsidTr="000913C6">
        <w:trPr>
          <w:trHeight w:val="720"/>
        </w:trPr>
        <w:tc>
          <w:tcPr>
            <w:tcW w:w="1048" w:type="dxa"/>
            <w:vMerge w:val="restart"/>
          </w:tcPr>
          <w:p w14:paraId="0F226803"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35FD0233" w14:textId="77777777" w:rsidR="00B331BD" w:rsidRPr="00794895" w:rsidRDefault="00B331BD" w:rsidP="00230465">
            <w:pPr>
              <w:spacing w:after="120"/>
              <w:jc w:val="both"/>
              <w:rPr>
                <w:rFonts w:asciiTheme="minorHAnsi" w:hAnsiTheme="minorHAnsi"/>
                <w:sz w:val="22"/>
                <w:szCs w:val="22"/>
              </w:rPr>
            </w:pPr>
          </w:p>
        </w:tc>
        <w:tc>
          <w:tcPr>
            <w:tcW w:w="4358" w:type="dxa"/>
          </w:tcPr>
          <w:p w14:paraId="464A2077"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24CC4914" w14:textId="77777777" w:rsidR="00B331BD" w:rsidRPr="00117CEC" w:rsidRDefault="00B331BD" w:rsidP="00230465">
            <w:pPr>
              <w:spacing w:after="120"/>
              <w:jc w:val="both"/>
            </w:pPr>
          </w:p>
        </w:tc>
        <w:tc>
          <w:tcPr>
            <w:tcW w:w="2198" w:type="dxa"/>
          </w:tcPr>
          <w:p w14:paraId="4C1C418E" w14:textId="77777777" w:rsidR="00B331BD" w:rsidRPr="001B112F" w:rsidRDefault="00B331BD" w:rsidP="00230465">
            <w:pPr>
              <w:widowControl w:val="0"/>
              <w:spacing w:after="120"/>
              <w:jc w:val="both"/>
              <w:rPr>
                <w:snapToGrid w:val="0"/>
              </w:rPr>
            </w:pPr>
          </w:p>
        </w:tc>
      </w:tr>
      <w:tr w:rsidR="00B331BD" w14:paraId="61332E08" w14:textId="77777777" w:rsidTr="000913C6">
        <w:trPr>
          <w:trHeight w:val="720"/>
        </w:trPr>
        <w:tc>
          <w:tcPr>
            <w:tcW w:w="1048" w:type="dxa"/>
            <w:vMerge/>
          </w:tcPr>
          <w:p w14:paraId="27EDC6BB" w14:textId="77777777" w:rsidR="00B331BD" w:rsidRDefault="00B331BD" w:rsidP="00230465">
            <w:pPr>
              <w:spacing w:after="120"/>
              <w:jc w:val="both"/>
              <w:rPr>
                <w:rFonts w:asciiTheme="minorHAnsi" w:hAnsiTheme="minorHAnsi"/>
                <w:sz w:val="22"/>
                <w:szCs w:val="22"/>
              </w:rPr>
            </w:pPr>
          </w:p>
        </w:tc>
        <w:tc>
          <w:tcPr>
            <w:tcW w:w="4358" w:type="dxa"/>
          </w:tcPr>
          <w:p w14:paraId="67EDCCDF"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28D9782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9E354A6"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5793ABB" w14:textId="77777777" w:rsidTr="000913C6">
        <w:trPr>
          <w:trHeight w:val="1174"/>
        </w:trPr>
        <w:tc>
          <w:tcPr>
            <w:tcW w:w="1048" w:type="dxa"/>
            <w:vMerge/>
          </w:tcPr>
          <w:p w14:paraId="0379DEEC" w14:textId="77777777" w:rsidR="00B331BD" w:rsidRDefault="00B331BD" w:rsidP="00230465">
            <w:pPr>
              <w:spacing w:after="120"/>
              <w:jc w:val="both"/>
              <w:rPr>
                <w:rFonts w:asciiTheme="minorHAnsi" w:hAnsiTheme="minorHAnsi"/>
                <w:sz w:val="22"/>
                <w:szCs w:val="22"/>
              </w:rPr>
            </w:pPr>
          </w:p>
        </w:tc>
        <w:tc>
          <w:tcPr>
            <w:tcW w:w="4358" w:type="dxa"/>
          </w:tcPr>
          <w:p w14:paraId="7569BA6E"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421FEBA"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7360DA5"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4FB65852"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167126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0A3A3112" w14:textId="77777777" w:rsidR="00DE695E" w:rsidRDefault="00DE695E" w:rsidP="00230465">
            <w:pPr>
              <w:widowControl w:val="0"/>
              <w:spacing w:after="120"/>
              <w:jc w:val="both"/>
              <w:rPr>
                <w:rFonts w:asciiTheme="minorHAnsi" w:hAnsiTheme="minorHAnsi"/>
                <w:snapToGrid w:val="0"/>
                <w:sz w:val="22"/>
                <w:szCs w:val="22"/>
              </w:rPr>
            </w:pPr>
          </w:p>
        </w:tc>
      </w:tr>
      <w:tr w:rsidR="00B331BD" w14:paraId="5B2A6AEA" w14:textId="77777777" w:rsidTr="000913C6">
        <w:trPr>
          <w:trHeight w:val="1119"/>
        </w:trPr>
        <w:tc>
          <w:tcPr>
            <w:tcW w:w="1048" w:type="dxa"/>
            <w:vMerge/>
          </w:tcPr>
          <w:p w14:paraId="46CF04CE" w14:textId="77777777" w:rsidR="00B331BD" w:rsidRPr="00794895" w:rsidRDefault="00B331BD" w:rsidP="00230465">
            <w:pPr>
              <w:spacing w:after="120"/>
              <w:jc w:val="both"/>
              <w:rPr>
                <w:rFonts w:asciiTheme="minorHAnsi" w:hAnsiTheme="minorHAnsi"/>
                <w:sz w:val="22"/>
                <w:szCs w:val="22"/>
              </w:rPr>
            </w:pPr>
          </w:p>
        </w:tc>
        <w:tc>
          <w:tcPr>
            <w:tcW w:w="4358" w:type="dxa"/>
          </w:tcPr>
          <w:p w14:paraId="0EF829D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1697F6F"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274AA1DD"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5305B45"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BD4F89" w14:paraId="7E025A99" w14:textId="77777777" w:rsidTr="000913C6">
        <w:trPr>
          <w:trHeight w:val="1948"/>
        </w:trPr>
        <w:tc>
          <w:tcPr>
            <w:tcW w:w="1048" w:type="dxa"/>
          </w:tcPr>
          <w:p w14:paraId="05546ECD" w14:textId="77777777" w:rsidR="00BD4F89" w:rsidRDefault="00BD4F89" w:rsidP="00414C65">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132B4F25" w14:textId="77777777" w:rsidR="00BD4F89" w:rsidRPr="00811919" w:rsidRDefault="00BD4F89"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7F87F968" w14:textId="77777777" w:rsidR="00BD4F89" w:rsidRPr="00117CEC" w:rsidRDefault="00BD4F89" w:rsidP="00C2048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1E78091D" w14:textId="278875AD" w:rsidR="00BD4F89" w:rsidRDefault="00BD4F89"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6E10240B" w14:textId="77777777" w:rsidTr="000913C6">
        <w:trPr>
          <w:trHeight w:val="1948"/>
        </w:trPr>
        <w:tc>
          <w:tcPr>
            <w:tcW w:w="1048" w:type="dxa"/>
          </w:tcPr>
          <w:p w14:paraId="3B5AA135"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4</w:t>
            </w:r>
            <w:r>
              <w:rPr>
                <w:rFonts w:asciiTheme="minorHAnsi" w:hAnsiTheme="minorHAnsi"/>
                <w:sz w:val="22"/>
                <w:szCs w:val="22"/>
              </w:rPr>
              <w:t>.</w:t>
            </w:r>
          </w:p>
        </w:tc>
        <w:tc>
          <w:tcPr>
            <w:tcW w:w="4358" w:type="dxa"/>
          </w:tcPr>
          <w:p w14:paraId="1EE75163"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B2A025B"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05A92A2A" w14:textId="730AED39"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5C33D36"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6E38DDA4" w14:textId="77777777" w:rsidTr="000913C6">
        <w:tc>
          <w:tcPr>
            <w:tcW w:w="1048" w:type="dxa"/>
          </w:tcPr>
          <w:p w14:paraId="7C43BB9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5.</w:t>
            </w:r>
          </w:p>
        </w:tc>
        <w:tc>
          <w:tcPr>
            <w:tcW w:w="4358" w:type="dxa"/>
          </w:tcPr>
          <w:p w14:paraId="4D81A5E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1C601A9" w14:textId="75367374"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43A5E1A"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5C8CE3E" w14:textId="77777777" w:rsidTr="000913C6">
        <w:tc>
          <w:tcPr>
            <w:tcW w:w="1048" w:type="dxa"/>
          </w:tcPr>
          <w:p w14:paraId="169BD76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6</w:t>
            </w:r>
            <w:r w:rsidR="00215EE9">
              <w:rPr>
                <w:rFonts w:asciiTheme="minorHAnsi" w:hAnsiTheme="minorHAnsi"/>
                <w:sz w:val="22"/>
                <w:szCs w:val="22"/>
              </w:rPr>
              <w:t>.</w:t>
            </w:r>
          </w:p>
        </w:tc>
        <w:tc>
          <w:tcPr>
            <w:tcW w:w="4358" w:type="dxa"/>
          </w:tcPr>
          <w:p w14:paraId="73A2BFB6"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w:t>
            </w:r>
            <w:r w:rsidRPr="00811919">
              <w:rPr>
                <w:rFonts w:asciiTheme="minorHAnsi" w:hAnsiTheme="minorHAnsi"/>
                <w:snapToGrid w:val="0"/>
                <w:sz w:val="22"/>
                <w:szCs w:val="22"/>
              </w:rPr>
              <w:lastRenderedPageBreak/>
              <w:t xml:space="preserve">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5A1A5A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55CA6F2"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E7D83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w:t>
            </w:r>
            <w:r w:rsidR="00C20481">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2025140D" w14:textId="77777777" w:rsidR="00F271BA" w:rsidRPr="00811919" w:rsidRDefault="00F271BA" w:rsidP="00230465">
            <w:pPr>
              <w:widowControl w:val="0"/>
              <w:spacing w:after="120"/>
              <w:jc w:val="both"/>
              <w:rPr>
                <w:rFonts w:asciiTheme="minorHAnsi" w:hAnsiTheme="minorHAnsi"/>
                <w:snapToGrid w:val="0"/>
                <w:sz w:val="22"/>
                <w:szCs w:val="22"/>
              </w:rPr>
            </w:pPr>
          </w:p>
          <w:p w14:paraId="497EEFF8" w14:textId="77777777" w:rsidR="00F271BA" w:rsidRPr="00811919" w:rsidRDefault="00F271BA" w:rsidP="00230465">
            <w:pPr>
              <w:spacing w:after="120"/>
              <w:jc w:val="both"/>
              <w:rPr>
                <w:rFonts w:asciiTheme="minorHAnsi" w:hAnsiTheme="minorHAnsi"/>
                <w:sz w:val="22"/>
                <w:szCs w:val="22"/>
              </w:rPr>
            </w:pPr>
          </w:p>
        </w:tc>
      </w:tr>
      <w:tr w:rsidR="00F271BA" w14:paraId="67CED817" w14:textId="77777777" w:rsidTr="000913C6">
        <w:tc>
          <w:tcPr>
            <w:tcW w:w="1048" w:type="dxa"/>
          </w:tcPr>
          <w:p w14:paraId="239CEF8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D4F89">
              <w:rPr>
                <w:rFonts w:asciiTheme="minorHAnsi" w:hAnsiTheme="minorHAnsi"/>
                <w:sz w:val="22"/>
                <w:szCs w:val="22"/>
              </w:rPr>
              <w:t>7</w:t>
            </w:r>
            <w:r w:rsidR="00215EE9">
              <w:rPr>
                <w:rFonts w:asciiTheme="minorHAnsi" w:hAnsiTheme="minorHAnsi"/>
                <w:sz w:val="22"/>
                <w:szCs w:val="22"/>
              </w:rPr>
              <w:t>.</w:t>
            </w:r>
          </w:p>
        </w:tc>
        <w:tc>
          <w:tcPr>
            <w:tcW w:w="4358" w:type="dxa"/>
          </w:tcPr>
          <w:p w14:paraId="569CC63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576CCEBF"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4445A05"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D3E231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3D623A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292334EF"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6B2782F" w14:textId="0D382012"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14:paraId="47B9883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3ABFB27" w14:textId="77777777" w:rsidR="00F271BA" w:rsidRPr="00811919" w:rsidRDefault="00F271BA" w:rsidP="00230465">
            <w:pPr>
              <w:widowControl w:val="0"/>
              <w:spacing w:after="120"/>
              <w:jc w:val="both"/>
              <w:rPr>
                <w:rFonts w:asciiTheme="minorHAnsi" w:hAnsiTheme="minorHAnsi"/>
                <w:sz w:val="22"/>
                <w:szCs w:val="22"/>
              </w:rPr>
            </w:pPr>
          </w:p>
        </w:tc>
      </w:tr>
      <w:tr w:rsidR="00F271BA" w14:paraId="2EF2A1FE" w14:textId="77777777" w:rsidTr="000913C6">
        <w:tc>
          <w:tcPr>
            <w:tcW w:w="1048" w:type="dxa"/>
          </w:tcPr>
          <w:p w14:paraId="0544CAC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D4F89">
              <w:rPr>
                <w:rFonts w:asciiTheme="minorHAnsi" w:hAnsiTheme="minorHAnsi"/>
                <w:sz w:val="22"/>
                <w:szCs w:val="22"/>
              </w:rPr>
              <w:t>8</w:t>
            </w:r>
            <w:r w:rsidR="00215EE9">
              <w:rPr>
                <w:rFonts w:asciiTheme="minorHAnsi" w:hAnsiTheme="minorHAnsi"/>
                <w:sz w:val="22"/>
                <w:szCs w:val="22"/>
              </w:rPr>
              <w:t>.</w:t>
            </w:r>
          </w:p>
        </w:tc>
        <w:tc>
          <w:tcPr>
            <w:tcW w:w="4358" w:type="dxa"/>
          </w:tcPr>
          <w:p w14:paraId="3B247875"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012DE884"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593DB26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484D263" w14:textId="77777777" w:rsidTr="00AA4D46">
        <w:trPr>
          <w:trHeight w:val="75"/>
        </w:trPr>
        <w:tc>
          <w:tcPr>
            <w:tcW w:w="1048" w:type="dxa"/>
            <w:vMerge w:val="restart"/>
          </w:tcPr>
          <w:p w14:paraId="2D3D5A87"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9</w:t>
            </w:r>
            <w:r>
              <w:rPr>
                <w:rFonts w:asciiTheme="minorHAnsi" w:hAnsiTheme="minorHAnsi"/>
                <w:sz w:val="22"/>
                <w:szCs w:val="22"/>
              </w:rPr>
              <w:t>.</w:t>
            </w:r>
          </w:p>
        </w:tc>
        <w:tc>
          <w:tcPr>
            <w:tcW w:w="4358" w:type="dxa"/>
          </w:tcPr>
          <w:p w14:paraId="25C6AAF0"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1986E03"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FC1451A"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48C148BA" w14:textId="77777777" w:rsidTr="00DB1707">
        <w:trPr>
          <w:trHeight w:val="1542"/>
        </w:trPr>
        <w:tc>
          <w:tcPr>
            <w:tcW w:w="1048" w:type="dxa"/>
            <w:vMerge/>
          </w:tcPr>
          <w:p w14:paraId="4687CE92" w14:textId="77777777" w:rsidR="00DB1707" w:rsidRDefault="00DB1707" w:rsidP="00230465">
            <w:pPr>
              <w:spacing w:after="120"/>
              <w:jc w:val="both"/>
              <w:rPr>
                <w:rFonts w:asciiTheme="minorHAnsi" w:hAnsiTheme="minorHAnsi"/>
                <w:sz w:val="22"/>
                <w:szCs w:val="22"/>
              </w:rPr>
            </w:pPr>
          </w:p>
        </w:tc>
        <w:tc>
          <w:tcPr>
            <w:tcW w:w="4358" w:type="dxa"/>
          </w:tcPr>
          <w:p w14:paraId="630C9021"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4021AB3" w14:textId="77777777" w:rsidR="00DB1707" w:rsidRDefault="00DB1707" w:rsidP="00230465">
            <w:pPr>
              <w:widowControl w:val="0"/>
              <w:spacing w:after="120"/>
              <w:ind w:left="720"/>
              <w:jc w:val="both"/>
              <w:rPr>
                <w:rFonts w:asciiTheme="minorHAnsi" w:hAnsiTheme="minorHAnsi"/>
                <w:snapToGrid w:val="0"/>
                <w:sz w:val="22"/>
                <w:szCs w:val="22"/>
              </w:rPr>
            </w:pPr>
          </w:p>
          <w:p w14:paraId="0FC747A1" w14:textId="77777777" w:rsidR="00DB1707" w:rsidRDefault="00DB1707" w:rsidP="00230465">
            <w:pPr>
              <w:widowControl w:val="0"/>
              <w:spacing w:after="120"/>
              <w:jc w:val="both"/>
              <w:rPr>
                <w:rFonts w:asciiTheme="minorHAnsi" w:hAnsiTheme="minorHAnsi"/>
                <w:snapToGrid w:val="0"/>
                <w:sz w:val="22"/>
                <w:szCs w:val="22"/>
              </w:rPr>
            </w:pPr>
          </w:p>
          <w:p w14:paraId="6B13B60A" w14:textId="77777777" w:rsidR="00DB1707" w:rsidRDefault="00DB1707" w:rsidP="00230465">
            <w:pPr>
              <w:widowControl w:val="0"/>
              <w:spacing w:after="120"/>
              <w:jc w:val="both"/>
              <w:rPr>
                <w:rFonts w:asciiTheme="minorHAnsi" w:hAnsiTheme="minorHAnsi"/>
                <w:snapToGrid w:val="0"/>
                <w:sz w:val="22"/>
                <w:szCs w:val="22"/>
              </w:rPr>
            </w:pPr>
          </w:p>
          <w:p w14:paraId="6E3B9391"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E991E47" w14:textId="5F58CA5A"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32B8CB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A0FED06" w14:textId="77777777" w:rsidR="00F271BA" w:rsidRPr="000627F8" w:rsidRDefault="00F271BA" w:rsidP="000627F8">
      <w:pPr>
        <w:widowControl w:val="0"/>
        <w:spacing w:after="120"/>
        <w:ind w:right="-2"/>
        <w:jc w:val="both"/>
        <w:rPr>
          <w:snapToGrid w:val="0"/>
        </w:rPr>
      </w:pPr>
    </w:p>
    <w:p w14:paraId="1004D6C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4B02A5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5563A15" w14:textId="77777777" w:rsidR="002A1163" w:rsidRPr="0070094A" w:rsidRDefault="002A1163" w:rsidP="0070094A">
      <w:pPr>
        <w:pStyle w:val="Prosttext"/>
        <w:ind w:left="720"/>
        <w:jc w:val="both"/>
        <w:rPr>
          <w:rFonts w:asciiTheme="minorHAnsi" w:hAnsiTheme="minorHAnsi"/>
          <w:sz w:val="24"/>
        </w:rPr>
      </w:pPr>
    </w:p>
    <w:p w14:paraId="27FEFA9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BE141B5" w14:textId="77777777" w:rsidR="002A1163" w:rsidRDefault="002A1163" w:rsidP="00255B26">
      <w:pPr>
        <w:pStyle w:val="Prosttext"/>
        <w:ind w:left="708"/>
        <w:jc w:val="both"/>
        <w:rPr>
          <w:rFonts w:asciiTheme="minorHAnsi" w:hAnsiTheme="minorHAnsi"/>
          <w:sz w:val="24"/>
        </w:rPr>
      </w:pPr>
    </w:p>
    <w:p w14:paraId="0BA2B372" w14:textId="77777777"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BCAC519" w14:textId="77777777" w:rsidR="00184199" w:rsidRDefault="00184199" w:rsidP="007A4FE7">
      <w:pPr>
        <w:pStyle w:val="Prosttext"/>
        <w:ind w:left="360"/>
        <w:jc w:val="both"/>
        <w:rPr>
          <w:rFonts w:asciiTheme="minorHAnsi" w:hAnsiTheme="minorHAnsi"/>
          <w:sz w:val="24"/>
        </w:rPr>
      </w:pPr>
    </w:p>
    <w:p w14:paraId="2CF8422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B0D8AC9"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1920D9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B20727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6D4D8F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E942E0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5B5D7FE"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C2C203D"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3DD8C65" w14:textId="77777777" w:rsidR="009B32D1" w:rsidRPr="009B32D1" w:rsidRDefault="009B32D1" w:rsidP="009B32D1">
      <w:pPr>
        <w:jc w:val="center"/>
        <w:rPr>
          <w:rFonts w:asciiTheme="minorHAnsi" w:hAnsiTheme="minorHAnsi"/>
          <w:b/>
          <w:i/>
          <w:snapToGrid w:val="0"/>
        </w:rPr>
      </w:pPr>
    </w:p>
    <w:p w14:paraId="355FB610" w14:textId="77777777"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14:paraId="700B8D88" w14:textId="4EB7B532" w:rsidR="00FD4507"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w:t>
      </w:r>
      <w:r w:rsidR="00561EF6">
        <w:rPr>
          <w:rFonts w:asciiTheme="minorHAnsi" w:hAnsiTheme="minorHAnsi"/>
          <w:iCs/>
        </w:rPr>
        <w:t>výkonem</w:t>
      </w:r>
      <w:r w:rsidR="00561EF6" w:rsidRPr="00DF1955">
        <w:rPr>
          <w:rFonts w:asciiTheme="minorHAnsi" w:hAnsiTheme="minorHAnsi"/>
          <w:iCs/>
        </w:rPr>
        <w:t xml:space="preserve"> </w:t>
      </w:r>
      <w:r w:rsidR="009A2612" w:rsidRPr="00DF1955">
        <w:rPr>
          <w:rFonts w:asciiTheme="minorHAnsi" w:hAnsiTheme="minorHAnsi"/>
          <w:iCs/>
        </w:rPr>
        <w:t>služb</w:t>
      </w:r>
      <w:r w:rsidR="00561EF6">
        <w:rPr>
          <w:rFonts w:asciiTheme="minorHAnsi" w:hAnsiTheme="minorHAnsi"/>
          <w:iCs/>
        </w:rPr>
        <w:t>y</w:t>
      </w:r>
      <w:r w:rsidR="009A2612" w:rsidRPr="00DF1955">
        <w:rPr>
          <w:rFonts w:asciiTheme="minorHAnsi" w:hAnsiTheme="minorHAnsi"/>
          <w:iCs/>
        </w:rPr>
        <w:t xml:space="preserve"> obecného hospodářského zájmu</w:t>
      </w:r>
      <w:r w:rsidR="00724C43">
        <w:rPr>
          <w:rFonts w:asciiTheme="minorHAnsi" w:hAnsiTheme="minorHAnsi"/>
          <w:iCs/>
        </w:rPr>
        <w:t xml:space="preserve"> </w:t>
      </w:r>
      <w:r w:rsidR="00561EF6">
        <w:rPr>
          <w:rFonts w:asciiTheme="minorHAnsi" w:hAnsiTheme="minorHAnsi"/>
          <w:iCs/>
        </w:rPr>
        <w:t xml:space="preserve">v souladu s podmínkami výzvy </w:t>
      </w:r>
      <w:r w:rsidR="00724C43">
        <w:rPr>
          <w:rFonts w:asciiTheme="minorHAnsi" w:hAnsiTheme="minorHAnsi"/>
          <w:iCs/>
        </w:rPr>
        <w:t>po dobu 20 let</w:t>
      </w:r>
      <w:r w:rsidR="00211EC6">
        <w:rPr>
          <w:rStyle w:val="Znakapoznpodarou"/>
          <w:rFonts w:asciiTheme="minorHAnsi" w:hAnsiTheme="minorHAnsi"/>
          <w:iCs/>
        </w:rPr>
        <w:footnoteReference w:id="8"/>
      </w:r>
      <w:r w:rsidR="009A2612" w:rsidRPr="00DF1955">
        <w:rPr>
          <w:rFonts w:asciiTheme="minorHAnsi" w:hAnsiTheme="minorHAnsi"/>
          <w:iCs/>
        </w:rPr>
        <w:t>. Služnou obecného hospodářského zájmu je v tomto případě poskytování bydlení pro vymezenou cílovou skupinu a za podmínek stanovených ve znění podprogramu.</w:t>
      </w:r>
      <w:r w:rsidR="00D509F8">
        <w:rPr>
          <w:rFonts w:asciiTheme="minorHAnsi" w:hAnsiTheme="minorHAnsi"/>
          <w:iCs/>
        </w:rPr>
        <w:t xml:space="preserve"> Příjemce je povinen v době výkonu služby obecného hospodářského zájmu sociálního bydlení zachovat účel, na který mu byla dotace poskytnuta, a dodržet podmínky pro nakládání se sociálním</w:t>
      </w:r>
      <w:r w:rsidR="00FF2CDC">
        <w:rPr>
          <w:rFonts w:asciiTheme="minorHAnsi" w:hAnsiTheme="minorHAnsi"/>
          <w:iCs/>
        </w:rPr>
        <w:t xml:space="preserve">i byty uvedené ve </w:t>
      </w:r>
      <w:r w:rsidR="00FF2CDC">
        <w:rPr>
          <w:rFonts w:asciiTheme="minorHAnsi" w:hAnsiTheme="minorHAnsi"/>
          <w:iCs/>
        </w:rPr>
        <w:lastRenderedPageBreak/>
        <w:t xml:space="preserve">Specifických pravidlech pro žadatele a příjemce. V případě </w:t>
      </w:r>
      <w:r w:rsidR="00FD4507">
        <w:rPr>
          <w:rFonts w:asciiTheme="minorHAnsi" w:hAnsiTheme="minorHAnsi"/>
          <w:iCs/>
        </w:rPr>
        <w:t>nezachování účelu</w:t>
      </w:r>
      <w:r w:rsidR="00D50EA5">
        <w:rPr>
          <w:rFonts w:asciiTheme="minorHAnsi" w:hAnsiTheme="minorHAnsi"/>
          <w:iCs/>
        </w:rPr>
        <w:t xml:space="preserve"> a nedodržení podmínek pro nakládání se sociálními byty</w:t>
      </w:r>
      <w:r w:rsidR="00FD4507">
        <w:rPr>
          <w:rFonts w:asciiTheme="minorHAnsi" w:hAnsiTheme="minorHAnsi"/>
          <w:iCs/>
        </w:rPr>
        <w:t xml:space="preserve">: </w:t>
      </w:r>
    </w:p>
    <w:p w14:paraId="0E363BFB" w14:textId="7D19E798" w:rsidR="00FD4507" w:rsidRDefault="00FD4507" w:rsidP="00A021F2">
      <w:pPr>
        <w:pStyle w:val="Odstavecseseznamem"/>
        <w:jc w:val="both"/>
        <w:rPr>
          <w:rFonts w:asciiTheme="minorHAnsi" w:hAnsiTheme="minorHAnsi"/>
          <w:iCs/>
        </w:rPr>
      </w:pPr>
      <w:r>
        <w:rPr>
          <w:rFonts w:asciiTheme="minorHAnsi" w:hAnsiTheme="minorHAnsi"/>
          <w:iCs/>
        </w:rPr>
        <w:t>– v době udržitelnosti v souladu s čl. 71 O</w:t>
      </w:r>
      <w:r w:rsidRPr="00FD4507">
        <w:rPr>
          <w:rFonts w:asciiTheme="minorHAnsi" w:hAnsiTheme="minorHAnsi"/>
          <w:iCs/>
        </w:rPr>
        <w:t xml:space="preserve">becného nařízení </w:t>
      </w:r>
      <w:r w:rsidR="00FF2CDC" w:rsidRPr="00FD4507">
        <w:rPr>
          <w:rFonts w:asciiTheme="minorHAnsi" w:hAnsiTheme="minorHAnsi"/>
          <w:iCs/>
        </w:rPr>
        <w:t xml:space="preserve">bude </w:t>
      </w:r>
      <w:r>
        <w:rPr>
          <w:rFonts w:asciiTheme="minorHAnsi" w:hAnsiTheme="minorHAnsi"/>
          <w:iCs/>
        </w:rPr>
        <w:t>postupováno v souladu s části III. bod 9 těchto Podmínek;</w:t>
      </w:r>
    </w:p>
    <w:p w14:paraId="33D86692" w14:textId="497E74D8" w:rsidR="009A2612" w:rsidRPr="00FD4507" w:rsidRDefault="00FD4507" w:rsidP="00A021F2">
      <w:pPr>
        <w:pStyle w:val="Odstavecseseznamem"/>
        <w:jc w:val="both"/>
        <w:rPr>
          <w:rFonts w:asciiTheme="minorHAnsi" w:hAnsiTheme="minorHAnsi"/>
          <w:iCs/>
        </w:rPr>
      </w:pPr>
      <w:r>
        <w:rPr>
          <w:rFonts w:asciiTheme="minorHAnsi" w:hAnsiTheme="minorHAnsi"/>
          <w:iCs/>
        </w:rPr>
        <w:t>– v době výkonu služby obecného hospodářského zájmu sociálního bydlení v souladu s podmínkami výzvy</w:t>
      </w:r>
      <w:r w:rsidR="00B45690">
        <w:rPr>
          <w:rFonts w:asciiTheme="minorHAnsi" w:hAnsiTheme="minorHAnsi"/>
          <w:iCs/>
        </w:rPr>
        <w:t>,</w:t>
      </w:r>
      <w:r>
        <w:rPr>
          <w:rFonts w:asciiTheme="minorHAnsi" w:hAnsiTheme="minorHAnsi"/>
          <w:iCs/>
        </w:rPr>
        <w:t xml:space="preserve"> </w:t>
      </w:r>
      <w:r w:rsidR="00B45690">
        <w:rPr>
          <w:rFonts w:asciiTheme="minorHAnsi" w:hAnsiTheme="minorHAnsi"/>
          <w:iCs/>
        </w:rPr>
        <w:t xml:space="preserve">po ukončení doby udržitelnosti v souladu s čl. 71 Obecného nařízení, </w:t>
      </w:r>
      <w:r>
        <w:rPr>
          <w:rFonts w:asciiTheme="minorHAnsi" w:hAnsiTheme="minorHAnsi"/>
          <w:iCs/>
        </w:rPr>
        <w:t xml:space="preserve">bude </w:t>
      </w:r>
      <w:r w:rsidR="00FF2CDC" w:rsidRPr="00FD4507">
        <w:rPr>
          <w:rFonts w:asciiTheme="minorHAnsi" w:hAnsiTheme="minorHAnsi"/>
          <w:iCs/>
        </w:rPr>
        <w:t xml:space="preserve">vrácena poměrná částka </w:t>
      </w:r>
      <w:r w:rsidR="00A32BF8">
        <w:rPr>
          <w:rFonts w:asciiTheme="minorHAnsi" w:hAnsiTheme="minorHAnsi"/>
          <w:iCs/>
        </w:rPr>
        <w:t xml:space="preserve">dotace připadající </w:t>
      </w:r>
      <w:r w:rsidR="00683D52">
        <w:rPr>
          <w:rFonts w:asciiTheme="minorHAnsi" w:hAnsiTheme="minorHAnsi"/>
          <w:iCs/>
        </w:rPr>
        <w:t>rozdílu mezi dobou výkonu služby obecného hospodářs</w:t>
      </w:r>
      <w:r w:rsidR="00A32BF8">
        <w:rPr>
          <w:rFonts w:asciiTheme="minorHAnsi" w:hAnsiTheme="minorHAnsi"/>
          <w:iCs/>
        </w:rPr>
        <w:t>kého zájmu sociálního bydlení a</w:t>
      </w:r>
      <w:r w:rsidR="00683D52">
        <w:rPr>
          <w:rFonts w:asciiTheme="minorHAnsi" w:hAnsiTheme="minorHAnsi"/>
          <w:iCs/>
        </w:rPr>
        <w:t xml:space="preserve"> celkov</w:t>
      </w:r>
      <w:r w:rsidR="00A32BF8">
        <w:rPr>
          <w:rFonts w:asciiTheme="minorHAnsi" w:hAnsiTheme="minorHAnsi"/>
          <w:iCs/>
        </w:rPr>
        <w:t>ou</w:t>
      </w:r>
      <w:r w:rsidR="00683D52">
        <w:rPr>
          <w:rFonts w:asciiTheme="minorHAnsi" w:hAnsiTheme="minorHAnsi"/>
          <w:iCs/>
        </w:rPr>
        <w:t xml:space="preserve"> dob</w:t>
      </w:r>
      <w:r w:rsidR="00A32BF8">
        <w:rPr>
          <w:rFonts w:asciiTheme="minorHAnsi" w:hAnsiTheme="minorHAnsi"/>
          <w:iCs/>
        </w:rPr>
        <w:t>ou</w:t>
      </w:r>
      <w:r w:rsidR="00683D52">
        <w:rPr>
          <w:rFonts w:asciiTheme="minorHAnsi" w:hAnsiTheme="minorHAnsi"/>
          <w:iCs/>
        </w:rPr>
        <w:t xml:space="preserve"> výkonu služby obecného hospodářského</w:t>
      </w:r>
      <w:r w:rsidR="00A32BF8">
        <w:rPr>
          <w:rFonts w:asciiTheme="minorHAnsi" w:hAnsiTheme="minorHAnsi"/>
          <w:iCs/>
        </w:rPr>
        <w:t xml:space="preserve"> zájmu sociálního bydlení ku celkové době výkonu služby obecného hospodářského zájmu sociálního bydlení. </w:t>
      </w:r>
      <w:r w:rsidR="00683D52">
        <w:rPr>
          <w:rFonts w:asciiTheme="minorHAnsi" w:hAnsiTheme="minorHAnsi"/>
          <w:iCs/>
        </w:rPr>
        <w:t xml:space="preserve"> </w:t>
      </w:r>
    </w:p>
    <w:p w14:paraId="0FE3B1F4"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2D2E98FC" w14:textId="77777777"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6FAFCFFD" w14:textId="77777777"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6CB11F3"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777C66A0"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A79EFAC"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2EC9AE3"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9FEC49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DC9A62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BF9292C"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D8484" w14:textId="77777777" w:rsidR="00AF7352" w:rsidRDefault="00AF7352">
      <w:r>
        <w:separator/>
      </w:r>
    </w:p>
  </w:endnote>
  <w:endnote w:type="continuationSeparator" w:id="0">
    <w:p w14:paraId="32D12567" w14:textId="77777777" w:rsidR="00AF7352" w:rsidRDefault="00AF7352">
      <w:r>
        <w:continuationSeparator/>
      </w:r>
    </w:p>
  </w:endnote>
  <w:endnote w:type="continuationNotice" w:id="1">
    <w:p w14:paraId="0F83D59E"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C98FD" w14:textId="463F178D"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C4711">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C4711">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80E40" w:rsidRPr="00456D35" w14:paraId="07CB062E"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4F0338F" w14:textId="77777777" w:rsidR="00F80E40" w:rsidRPr="00456D35" w:rsidRDefault="00F80E40"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DF6C93D" w14:textId="77777777" w:rsidR="00F80E40" w:rsidRPr="00456D35" w:rsidRDefault="00F80E40"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F93369F" w14:textId="77777777" w:rsidR="00F80E40" w:rsidRPr="00456D35" w:rsidRDefault="00F80E40"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DA36F91" w14:textId="77777777" w:rsidR="00F80E40" w:rsidRPr="00456D35" w:rsidRDefault="00F80E40"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1FBE69E" w14:textId="0B53718E" w:rsidR="00F80E40" w:rsidRPr="00456D35" w:rsidRDefault="00F80E40"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C4711">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C4711">
            <w:rPr>
              <w:rFonts w:ascii="Arial" w:hAnsi="Arial" w:cs="Arial"/>
              <w:noProof/>
              <w:sz w:val="20"/>
            </w:rPr>
            <w:t>13</w:t>
          </w:r>
          <w:r w:rsidRPr="00456D35">
            <w:rPr>
              <w:rFonts w:ascii="Arial" w:hAnsi="Arial" w:cs="Arial"/>
              <w:sz w:val="20"/>
            </w:rPr>
            <w:fldChar w:fldCharType="end"/>
          </w:r>
        </w:p>
      </w:tc>
    </w:tr>
  </w:tbl>
  <w:p w14:paraId="12B8D0D4" w14:textId="77777777" w:rsidR="00F80E40" w:rsidRDefault="00F80E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1F80C" w14:textId="77777777" w:rsidR="00AF7352" w:rsidRDefault="00AF7352">
      <w:r>
        <w:separator/>
      </w:r>
    </w:p>
  </w:footnote>
  <w:footnote w:type="continuationSeparator" w:id="0">
    <w:p w14:paraId="223C39D1" w14:textId="77777777" w:rsidR="00AF7352" w:rsidRDefault="00AF7352">
      <w:r>
        <w:continuationSeparator/>
      </w:r>
    </w:p>
  </w:footnote>
  <w:footnote w:type="continuationNotice" w:id="1">
    <w:p w14:paraId="64970C29" w14:textId="77777777" w:rsidR="00AF7352" w:rsidRDefault="00AF7352"/>
  </w:footnote>
  <w:footnote w:id="2">
    <w:p w14:paraId="71558BF8"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9E7AC8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7D234DF"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6431EA9"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7FC1675"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CF650E8"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 w:id="8">
    <w:p w14:paraId="17BCB551" w14:textId="051B3A11" w:rsidR="00211EC6" w:rsidRDefault="00211EC6">
      <w:pPr>
        <w:pStyle w:val="Textpoznpodarou"/>
      </w:pPr>
      <w:r>
        <w:rPr>
          <w:rStyle w:val="Znakapoznpodarou"/>
        </w:rPr>
        <w:footnoteRef/>
      </w:r>
      <w:r w:rsidRPr="00211EC6">
        <w:rPr>
          <w:rStyle w:val="Znakapoznpodarou"/>
        </w:rPr>
        <w:t xml:space="preserve"> </w:t>
      </w:r>
      <w:r w:rsidRPr="00211EC6">
        <w:rPr>
          <w:rFonts w:asciiTheme="minorHAnsi" w:hAnsiTheme="minorHAnsi"/>
          <w:sz w:val="16"/>
          <w:szCs w:val="16"/>
        </w:rPr>
        <w:t>Včetně doby udržitelnosti v souladu s čl. 71 Obecného nařízení</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CA236" w14:textId="77777777" w:rsidR="00AF7352" w:rsidRDefault="00AF7352">
    <w:pPr>
      <w:pStyle w:val="Zhlav"/>
    </w:pPr>
    <w:r>
      <w:rPr>
        <w:noProof/>
      </w:rPr>
      <w:drawing>
        <wp:inline distT="0" distB="0" distL="0" distR="0" wp14:anchorId="7C831754" wp14:editId="4C22E26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0DF21" w14:textId="77777777" w:rsidR="00F80E40" w:rsidRDefault="00F80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22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5DF"/>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4F4"/>
    <w:rsid w:val="000E4588"/>
    <w:rsid w:val="000E5871"/>
    <w:rsid w:val="000E769D"/>
    <w:rsid w:val="000E76CA"/>
    <w:rsid w:val="000E7D91"/>
    <w:rsid w:val="000F17EF"/>
    <w:rsid w:val="000F4DDD"/>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199"/>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1EC6"/>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97B"/>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43DC"/>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CBC"/>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1F95"/>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BD7"/>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EF6"/>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3D52"/>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6898"/>
    <w:rsid w:val="006D723D"/>
    <w:rsid w:val="006E04FF"/>
    <w:rsid w:val="006E0EC9"/>
    <w:rsid w:val="006E109A"/>
    <w:rsid w:val="006E1384"/>
    <w:rsid w:val="006E17A4"/>
    <w:rsid w:val="006E1C9D"/>
    <w:rsid w:val="006E1CEC"/>
    <w:rsid w:val="006E216D"/>
    <w:rsid w:val="006E37A5"/>
    <w:rsid w:val="006E388F"/>
    <w:rsid w:val="006E4B34"/>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4C43"/>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1823"/>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18AC"/>
    <w:rsid w:val="007B2F8B"/>
    <w:rsid w:val="007B3553"/>
    <w:rsid w:val="007B3C7C"/>
    <w:rsid w:val="007B46B8"/>
    <w:rsid w:val="007B48BD"/>
    <w:rsid w:val="007B4B13"/>
    <w:rsid w:val="007B6138"/>
    <w:rsid w:val="007B6658"/>
    <w:rsid w:val="007C0529"/>
    <w:rsid w:val="007C07B3"/>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57B49"/>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6E38"/>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711"/>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1F2"/>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2BF8"/>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A7BAE"/>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5690"/>
    <w:rsid w:val="00B46A2C"/>
    <w:rsid w:val="00B46F04"/>
    <w:rsid w:val="00B52407"/>
    <w:rsid w:val="00B52708"/>
    <w:rsid w:val="00B537B4"/>
    <w:rsid w:val="00B5422E"/>
    <w:rsid w:val="00B54272"/>
    <w:rsid w:val="00B54C6E"/>
    <w:rsid w:val="00B560D0"/>
    <w:rsid w:val="00B5667A"/>
    <w:rsid w:val="00B569AF"/>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4F8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09F8"/>
    <w:rsid w:val="00D50EA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479"/>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0E40"/>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507"/>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2CDC"/>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o:shapelayout v:ext="edit">
      <o:idmap v:ext="edit" data="1"/>
    </o:shapelayout>
  </w:shapeDefaults>
  <w:decimalSymbol w:val=","/>
  <w:listSeparator w:val=";"/>
  <w14:docId w14:val="036153A1"/>
  <w15:docId w15:val="{E44ED4C8-EFB4-4D33-986F-3470177E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53180">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ED733-E59D-495F-9847-F60FCA806856}">
  <ds:schemaRefs>
    <ds:schemaRef ds:uri="http://schemas.openxmlformats.org/officeDocument/2006/bibliography"/>
  </ds:schemaRefs>
</ds:datastoreItem>
</file>

<file path=customXml/itemProps10.xml><?xml version="1.0" encoding="utf-8"?>
<ds:datastoreItem xmlns:ds="http://schemas.openxmlformats.org/officeDocument/2006/customXml" ds:itemID="{D13178EC-0F27-4975-9FD6-B4EAF7967806}">
  <ds:schemaRefs>
    <ds:schemaRef ds:uri="http://schemas.openxmlformats.org/officeDocument/2006/bibliography"/>
  </ds:schemaRefs>
</ds:datastoreItem>
</file>

<file path=customXml/itemProps11.xml><?xml version="1.0" encoding="utf-8"?>
<ds:datastoreItem xmlns:ds="http://schemas.openxmlformats.org/officeDocument/2006/customXml" ds:itemID="{B4A0188B-CB4B-4D72-8F4E-1BD5C64180B7}">
  <ds:schemaRefs>
    <ds:schemaRef ds:uri="http://schemas.openxmlformats.org/officeDocument/2006/bibliography"/>
  </ds:schemaRefs>
</ds:datastoreItem>
</file>

<file path=customXml/itemProps12.xml><?xml version="1.0" encoding="utf-8"?>
<ds:datastoreItem xmlns:ds="http://schemas.openxmlformats.org/officeDocument/2006/customXml" ds:itemID="{AC002910-B392-4FD2-9C68-0348580C886C}">
  <ds:schemaRefs>
    <ds:schemaRef ds:uri="http://schemas.openxmlformats.org/officeDocument/2006/bibliography"/>
  </ds:schemaRefs>
</ds:datastoreItem>
</file>

<file path=customXml/itemProps13.xml><?xml version="1.0" encoding="utf-8"?>
<ds:datastoreItem xmlns:ds="http://schemas.openxmlformats.org/officeDocument/2006/customXml" ds:itemID="{3DBC5A67-7252-42AE-9FF5-2AB10CADD9BB}">
  <ds:schemaRefs>
    <ds:schemaRef ds:uri="http://schemas.openxmlformats.org/officeDocument/2006/bibliography"/>
  </ds:schemaRefs>
</ds:datastoreItem>
</file>

<file path=customXml/itemProps14.xml><?xml version="1.0" encoding="utf-8"?>
<ds:datastoreItem xmlns:ds="http://schemas.openxmlformats.org/officeDocument/2006/customXml" ds:itemID="{3EA2781F-2F74-41EC-BFFE-3F49D5C9C4C9}">
  <ds:schemaRefs>
    <ds:schemaRef ds:uri="http://schemas.openxmlformats.org/officeDocument/2006/bibliography"/>
  </ds:schemaRefs>
</ds:datastoreItem>
</file>

<file path=customXml/itemProps15.xml><?xml version="1.0" encoding="utf-8"?>
<ds:datastoreItem xmlns:ds="http://schemas.openxmlformats.org/officeDocument/2006/customXml" ds:itemID="{AF02FC77-D2FB-4ED8-AD71-44ACC9E02533}">
  <ds:schemaRefs>
    <ds:schemaRef ds:uri="http://schemas.openxmlformats.org/officeDocument/2006/bibliography"/>
  </ds:schemaRefs>
</ds:datastoreItem>
</file>

<file path=customXml/itemProps16.xml><?xml version="1.0" encoding="utf-8"?>
<ds:datastoreItem xmlns:ds="http://schemas.openxmlformats.org/officeDocument/2006/customXml" ds:itemID="{57A1BB01-0D77-463A-8A05-91ACB09A3B9E}">
  <ds:schemaRefs>
    <ds:schemaRef ds:uri="http://schemas.openxmlformats.org/officeDocument/2006/bibliography"/>
  </ds:schemaRefs>
</ds:datastoreItem>
</file>

<file path=customXml/itemProps17.xml><?xml version="1.0" encoding="utf-8"?>
<ds:datastoreItem xmlns:ds="http://schemas.openxmlformats.org/officeDocument/2006/customXml" ds:itemID="{B6921BDC-7C1A-4D20-A7C8-824A7A62A105}">
  <ds:schemaRefs>
    <ds:schemaRef ds:uri="http://schemas.openxmlformats.org/officeDocument/2006/bibliography"/>
  </ds:schemaRefs>
</ds:datastoreItem>
</file>

<file path=customXml/itemProps18.xml><?xml version="1.0" encoding="utf-8"?>
<ds:datastoreItem xmlns:ds="http://schemas.openxmlformats.org/officeDocument/2006/customXml" ds:itemID="{3C9AE61C-5F58-4C11-A738-E05D711D018C}">
  <ds:schemaRefs>
    <ds:schemaRef ds:uri="http://schemas.openxmlformats.org/officeDocument/2006/bibliography"/>
  </ds:schemaRefs>
</ds:datastoreItem>
</file>

<file path=customXml/itemProps19.xml><?xml version="1.0" encoding="utf-8"?>
<ds:datastoreItem xmlns:ds="http://schemas.openxmlformats.org/officeDocument/2006/customXml" ds:itemID="{69E79C76-CFBC-4F58-B377-CFBC87635772}">
  <ds:schemaRefs>
    <ds:schemaRef ds:uri="http://schemas.openxmlformats.org/officeDocument/2006/bibliography"/>
  </ds:schemaRefs>
</ds:datastoreItem>
</file>

<file path=customXml/itemProps2.xml><?xml version="1.0" encoding="utf-8"?>
<ds:datastoreItem xmlns:ds="http://schemas.openxmlformats.org/officeDocument/2006/customXml" ds:itemID="{ADB68187-460B-487A-A64E-70A399B3B1AD}">
  <ds:schemaRefs>
    <ds:schemaRef ds:uri="http://schemas.openxmlformats.org/officeDocument/2006/bibliography"/>
  </ds:schemaRefs>
</ds:datastoreItem>
</file>

<file path=customXml/itemProps20.xml><?xml version="1.0" encoding="utf-8"?>
<ds:datastoreItem xmlns:ds="http://schemas.openxmlformats.org/officeDocument/2006/customXml" ds:itemID="{BB00BF78-F4DA-4A53-A627-D14426568DD1}">
  <ds:schemaRefs>
    <ds:schemaRef ds:uri="http://schemas.openxmlformats.org/officeDocument/2006/bibliography"/>
  </ds:schemaRefs>
</ds:datastoreItem>
</file>

<file path=customXml/itemProps21.xml><?xml version="1.0" encoding="utf-8"?>
<ds:datastoreItem xmlns:ds="http://schemas.openxmlformats.org/officeDocument/2006/customXml" ds:itemID="{3C42FED1-2E26-4417-BC33-988DA33B1F81}">
  <ds:schemaRefs>
    <ds:schemaRef ds:uri="http://schemas.openxmlformats.org/officeDocument/2006/bibliography"/>
  </ds:schemaRefs>
</ds:datastoreItem>
</file>

<file path=customXml/itemProps22.xml><?xml version="1.0" encoding="utf-8"?>
<ds:datastoreItem xmlns:ds="http://schemas.openxmlformats.org/officeDocument/2006/customXml" ds:itemID="{FAC20DE3-F05F-4A2F-8B17-27E2CBA66BC3}">
  <ds:schemaRefs>
    <ds:schemaRef ds:uri="http://schemas.openxmlformats.org/officeDocument/2006/bibliography"/>
  </ds:schemaRefs>
</ds:datastoreItem>
</file>

<file path=customXml/itemProps3.xml><?xml version="1.0" encoding="utf-8"?>
<ds:datastoreItem xmlns:ds="http://schemas.openxmlformats.org/officeDocument/2006/customXml" ds:itemID="{0B902B2D-7847-41E4-A10C-D103F8545B56}">
  <ds:schemaRefs>
    <ds:schemaRef ds:uri="http://schemas.openxmlformats.org/officeDocument/2006/bibliography"/>
  </ds:schemaRefs>
</ds:datastoreItem>
</file>

<file path=customXml/itemProps4.xml><?xml version="1.0" encoding="utf-8"?>
<ds:datastoreItem xmlns:ds="http://schemas.openxmlformats.org/officeDocument/2006/customXml" ds:itemID="{D043450D-327B-4E71-A2FF-7DDAA3016382}">
  <ds:schemaRefs>
    <ds:schemaRef ds:uri="http://schemas.openxmlformats.org/officeDocument/2006/bibliography"/>
  </ds:schemaRefs>
</ds:datastoreItem>
</file>

<file path=customXml/itemProps5.xml><?xml version="1.0" encoding="utf-8"?>
<ds:datastoreItem xmlns:ds="http://schemas.openxmlformats.org/officeDocument/2006/customXml" ds:itemID="{1EDA0FDA-D662-45AF-A527-8F8C4E371FE8}">
  <ds:schemaRefs>
    <ds:schemaRef ds:uri="http://schemas.openxmlformats.org/officeDocument/2006/bibliography"/>
  </ds:schemaRefs>
</ds:datastoreItem>
</file>

<file path=customXml/itemProps6.xml><?xml version="1.0" encoding="utf-8"?>
<ds:datastoreItem xmlns:ds="http://schemas.openxmlformats.org/officeDocument/2006/customXml" ds:itemID="{C34B756D-2035-4BF5-8717-BDB56D5E5FC5}">
  <ds:schemaRefs>
    <ds:schemaRef ds:uri="http://schemas.openxmlformats.org/officeDocument/2006/bibliography"/>
  </ds:schemaRefs>
</ds:datastoreItem>
</file>

<file path=customXml/itemProps7.xml><?xml version="1.0" encoding="utf-8"?>
<ds:datastoreItem xmlns:ds="http://schemas.openxmlformats.org/officeDocument/2006/customXml" ds:itemID="{61272E9B-6D9F-4F69-A009-17D9D4C6D6D5}">
  <ds:schemaRefs>
    <ds:schemaRef ds:uri="http://schemas.openxmlformats.org/officeDocument/2006/bibliography"/>
  </ds:schemaRefs>
</ds:datastoreItem>
</file>

<file path=customXml/itemProps8.xml><?xml version="1.0" encoding="utf-8"?>
<ds:datastoreItem xmlns:ds="http://schemas.openxmlformats.org/officeDocument/2006/customXml" ds:itemID="{8540A4F3-E79A-4EF6-872A-3B96E21DEC32}">
  <ds:schemaRefs>
    <ds:schemaRef ds:uri="http://schemas.openxmlformats.org/officeDocument/2006/bibliography"/>
  </ds:schemaRefs>
</ds:datastoreItem>
</file>

<file path=customXml/itemProps9.xml><?xml version="1.0" encoding="utf-8"?>
<ds:datastoreItem xmlns:ds="http://schemas.openxmlformats.org/officeDocument/2006/customXml" ds:itemID="{A5BD6651-FFB3-4D87-860A-29AAA755C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13</Pages>
  <Words>3335</Words>
  <Characters>19680</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58</cp:revision>
  <cp:lastPrinted>2014-05-14T09:54:00Z</cp:lastPrinted>
  <dcterms:created xsi:type="dcterms:W3CDTF">2016-03-04T10:43:00Z</dcterms:created>
  <dcterms:modified xsi:type="dcterms:W3CDTF">2018-04-05T08:11:00Z</dcterms:modified>
</cp:coreProperties>
</file>